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F1D" w:rsidRDefault="00697697">
      <w:pPr>
        <w:pStyle w:val="BodyA"/>
        <w:rPr>
          <w:i/>
          <w:color w:val="0026FF"/>
        </w:rPr>
      </w:pPr>
      <w:r w:rsidRPr="007953B1">
        <w:rPr>
          <w:b/>
          <w:i/>
          <w:color w:val="auto"/>
          <w:sz w:val="28"/>
        </w:rPr>
        <w:t>Children’s Fiction: Whose voice needs to be heard</w:t>
      </w:r>
      <w:r w:rsidRPr="007953B1">
        <w:rPr>
          <w:i/>
          <w:color w:val="auto"/>
          <w:sz w:val="28"/>
        </w:rPr>
        <w:t>?</w:t>
      </w:r>
    </w:p>
    <w:p w:rsidR="000B7F1D" w:rsidRDefault="000B7F1D">
      <w:pPr>
        <w:pStyle w:val="BodyA"/>
        <w:rPr>
          <w:b/>
        </w:rPr>
      </w:pPr>
    </w:p>
    <w:p w:rsidR="000B7F1D" w:rsidRDefault="00697697">
      <w:pPr>
        <w:pStyle w:val="BodyA"/>
        <w:rPr>
          <w:b/>
        </w:rPr>
      </w:pPr>
      <w:r>
        <w:rPr>
          <w:b/>
        </w:rPr>
        <w:t>Portal: Geographic Value Judgements</w:t>
      </w:r>
    </w:p>
    <w:p w:rsidR="000B7F1D" w:rsidRDefault="000B7F1D">
      <w:pPr>
        <w:pStyle w:val="BodyA"/>
      </w:pPr>
    </w:p>
    <w:p w:rsidR="000B7F1D" w:rsidRDefault="00697697">
      <w:pPr>
        <w:pStyle w:val="BodyA"/>
        <w:rPr>
          <w:b/>
          <w:sz w:val="28"/>
          <w:u w:val="single"/>
        </w:rPr>
      </w:pPr>
      <w:r>
        <w:rPr>
          <w:b/>
          <w:sz w:val="28"/>
          <w:u w:val="single"/>
        </w:rPr>
        <w:t>Critical Challenge</w:t>
      </w:r>
    </w:p>
    <w:p w:rsidR="000B7F1D" w:rsidRDefault="000B7F1D">
      <w:pPr>
        <w:pStyle w:val="BodyA"/>
        <w:rPr>
          <w:b/>
        </w:rPr>
      </w:pPr>
    </w:p>
    <w:p w:rsidR="000B7F1D" w:rsidRDefault="00697697">
      <w:pPr>
        <w:pStyle w:val="BodyA"/>
      </w:pPr>
      <w:r>
        <w:t>Critical Task</w:t>
      </w:r>
      <w:r>
        <w:tab/>
        <w:t xml:space="preserve"> </w:t>
      </w:r>
      <w:r>
        <w:tab/>
      </w:r>
    </w:p>
    <w:p w:rsidR="000B7F1D" w:rsidRDefault="000B7F1D">
      <w:pPr>
        <w:pStyle w:val="BodyA"/>
      </w:pPr>
    </w:p>
    <w:p w:rsidR="000B7F1D" w:rsidRPr="001825C8" w:rsidRDefault="00697697" w:rsidP="000B7F1D">
      <w:pPr>
        <w:pStyle w:val="BodyA"/>
        <w:rPr>
          <w:lang w:bidi="en-US"/>
        </w:rPr>
      </w:pPr>
      <w:r w:rsidRPr="001825C8">
        <w:rPr>
          <w:lang w:bidi="en-US"/>
        </w:rPr>
        <w:t>Determine the key stakeholders with pivotal voices whose positions must be heard on a given issue before making a judgment.</w:t>
      </w:r>
    </w:p>
    <w:p w:rsidR="000B7F1D" w:rsidRDefault="000B7F1D">
      <w:pPr>
        <w:pStyle w:val="BodyA"/>
      </w:pPr>
    </w:p>
    <w:p w:rsidR="000B7F1D" w:rsidRDefault="00697697">
      <w:pPr>
        <w:pStyle w:val="BodyA"/>
      </w:pPr>
      <w:r>
        <w:t>Overview</w:t>
      </w:r>
    </w:p>
    <w:p w:rsidR="000B7F1D" w:rsidRDefault="000B7F1D">
      <w:pPr>
        <w:pStyle w:val="BodyA"/>
      </w:pPr>
    </w:p>
    <w:p w:rsidR="000B7F1D" w:rsidRDefault="00697697">
      <w:pPr>
        <w:pStyle w:val="BodyA"/>
      </w:pPr>
      <w:r>
        <w:t xml:space="preserve">In this challenge, students develop an understanding of the importance of hearing a variety of perspectives on an issue by deconstructing a children’s story (in this case, </w:t>
      </w:r>
      <w:commentRangeStart w:id="0"/>
      <w:r w:rsidRPr="00866296">
        <w:rPr>
          <w:i/>
        </w:rPr>
        <w:t>The Lorax</w:t>
      </w:r>
      <w:commentRangeEnd w:id="0"/>
      <w:r w:rsidR="000B7F1D">
        <w:rPr>
          <w:rStyle w:val="CommentReference"/>
          <w:rFonts w:ascii="Times New Roman" w:hAnsi="Times New Roman"/>
          <w:lang w:val="en-GB"/>
        </w:rPr>
        <w:commentReference w:id="0"/>
      </w:r>
      <w:r>
        <w:t>) and determining:</w:t>
      </w:r>
    </w:p>
    <w:p w:rsidR="000B7F1D" w:rsidRDefault="000B7F1D">
      <w:pPr>
        <w:pStyle w:val="BodyA"/>
      </w:pPr>
    </w:p>
    <w:p w:rsidR="000B7F1D" w:rsidRDefault="00697697" w:rsidP="000B7F1D">
      <w:pPr>
        <w:pStyle w:val="BodyA"/>
        <w:numPr>
          <w:ilvl w:val="0"/>
          <w:numId w:val="21"/>
        </w:numPr>
      </w:pPr>
      <w:r>
        <w:t xml:space="preserve">whose voices were heard </w:t>
      </w:r>
    </w:p>
    <w:p w:rsidR="000B7F1D" w:rsidRDefault="00697697" w:rsidP="000B7F1D">
      <w:pPr>
        <w:pStyle w:val="BodyA"/>
        <w:numPr>
          <w:ilvl w:val="0"/>
          <w:numId w:val="21"/>
        </w:numPr>
      </w:pPr>
      <w:r>
        <w:t>whose were not heard</w:t>
      </w:r>
    </w:p>
    <w:p w:rsidR="000B7F1D" w:rsidRDefault="00697697" w:rsidP="000B7F1D">
      <w:pPr>
        <w:pStyle w:val="BodyA"/>
        <w:numPr>
          <w:ilvl w:val="0"/>
          <w:numId w:val="21"/>
        </w:numPr>
      </w:pPr>
      <w:r>
        <w:t xml:space="preserve">which characters’ perspectives were </w:t>
      </w:r>
      <w:r w:rsidRPr="00866296">
        <w:rPr>
          <w:b/>
          <w:i/>
        </w:rPr>
        <w:t>pivotal</w:t>
      </w:r>
    </w:p>
    <w:p w:rsidR="000B7F1D" w:rsidRDefault="000B7F1D">
      <w:pPr>
        <w:pStyle w:val="BodyA"/>
      </w:pPr>
    </w:p>
    <w:p w:rsidR="000B7F1D" w:rsidRDefault="00697697">
      <w:pPr>
        <w:pStyle w:val="BodyA"/>
      </w:pPr>
      <w:r>
        <w:t xml:space="preserve">They apply this understanding to an issue they are studying in their current unit using the thinking strategies they have learned. </w:t>
      </w:r>
    </w:p>
    <w:p w:rsidR="000B7F1D" w:rsidRDefault="000B7F1D">
      <w:pPr>
        <w:pStyle w:val="BodyA"/>
      </w:pPr>
    </w:p>
    <w:p w:rsidR="000B7F1D" w:rsidRDefault="00697697">
      <w:pPr>
        <w:pStyle w:val="BodyA"/>
        <w:rPr>
          <w:b/>
          <w:sz w:val="28"/>
          <w:u w:val="single"/>
        </w:rPr>
      </w:pPr>
      <w:r>
        <w:rPr>
          <w:b/>
          <w:sz w:val="28"/>
          <w:u w:val="single"/>
        </w:rPr>
        <w:t>Objectives</w:t>
      </w:r>
    </w:p>
    <w:p w:rsidR="000B7F1D" w:rsidRDefault="000B7F1D">
      <w:pPr>
        <w:pStyle w:val="BodyA"/>
        <w:rPr>
          <w:b/>
        </w:rPr>
      </w:pPr>
    </w:p>
    <w:p w:rsidR="000B7F1D" w:rsidRDefault="00697697">
      <w:pPr>
        <w:pStyle w:val="BodyA"/>
        <w:rPr>
          <w:b/>
        </w:rPr>
      </w:pPr>
      <w:r>
        <w:rPr>
          <w:b/>
        </w:rPr>
        <w:t>Broad Understanding</w:t>
      </w:r>
    </w:p>
    <w:p w:rsidR="000B7F1D" w:rsidRDefault="000B7F1D">
      <w:pPr>
        <w:pStyle w:val="BodyA"/>
      </w:pPr>
    </w:p>
    <w:p w:rsidR="000B7F1D" w:rsidRDefault="00697697">
      <w:pPr>
        <w:pStyle w:val="BodyA"/>
      </w:pPr>
      <w:r>
        <w:t xml:space="preserve">Students will understand that value judgements about what should happen are often best made when key stakeholders are consulted. </w:t>
      </w:r>
      <w:commentRangeStart w:id="1"/>
      <w:r>
        <w:t>They will understand that the act of deciding whose voice will be heard is, in itself, a value judgement that requires us to be fair-minded in order to make an informed decision</w:t>
      </w:r>
      <w:commentRangeEnd w:id="1"/>
      <w:r w:rsidR="000B7F1D">
        <w:rPr>
          <w:rStyle w:val="CommentReference"/>
          <w:rFonts w:ascii="Times New Roman" w:hAnsi="Times New Roman"/>
          <w:lang w:val="en-GB"/>
        </w:rPr>
        <w:commentReference w:id="1"/>
      </w:r>
      <w:r>
        <w:t xml:space="preserve">. </w:t>
      </w:r>
    </w:p>
    <w:p w:rsidR="000B7F1D" w:rsidRDefault="000B7F1D">
      <w:pPr>
        <w:pStyle w:val="BodyA"/>
      </w:pPr>
    </w:p>
    <w:p w:rsidR="000B7F1D" w:rsidRDefault="00697697">
      <w:pPr>
        <w:pStyle w:val="BodyA"/>
        <w:rPr>
          <w:b/>
        </w:rPr>
      </w:pPr>
      <w:r>
        <w:rPr>
          <w:b/>
        </w:rPr>
        <w:t>Requisite tools</w:t>
      </w:r>
    </w:p>
    <w:p w:rsidR="000B7F1D" w:rsidRDefault="000B7F1D">
      <w:pPr>
        <w:pStyle w:val="BodyA"/>
        <w:rPr>
          <w:b/>
        </w:rPr>
      </w:pPr>
    </w:p>
    <w:p w:rsidR="000B7F1D" w:rsidRDefault="00697697">
      <w:pPr>
        <w:pStyle w:val="BodyA"/>
        <w:rPr>
          <w:position w:val="-2"/>
        </w:rPr>
      </w:pPr>
      <w:r w:rsidRPr="001825C8">
        <w:rPr>
          <w:i/>
          <w:highlight w:val="yellow"/>
        </w:rPr>
        <w:t>Background knowledge</w:t>
      </w:r>
    </w:p>
    <w:p w:rsidR="000B7F1D" w:rsidRDefault="000B7F1D">
      <w:pPr>
        <w:pStyle w:val="BodyA"/>
      </w:pPr>
    </w:p>
    <w:p w:rsidR="000B7F1D" w:rsidRDefault="00697697">
      <w:pPr>
        <w:pStyle w:val="BodyA"/>
        <w:rPr>
          <w:i/>
        </w:rPr>
      </w:pPr>
      <w:r>
        <w:rPr>
          <w:i/>
        </w:rPr>
        <w:t>Criteria for judgment</w:t>
      </w:r>
    </w:p>
    <w:p w:rsidR="000B7F1D" w:rsidRDefault="00697697" w:rsidP="000B7F1D">
      <w:pPr>
        <w:pStyle w:val="BodyBulletA"/>
        <w:numPr>
          <w:ilvl w:val="0"/>
          <w:numId w:val="3"/>
        </w:numPr>
        <w:ind w:hanging="180"/>
        <w:rPr>
          <w:position w:val="-2"/>
        </w:rPr>
      </w:pPr>
      <w:r>
        <w:t xml:space="preserve">criteria for a key stakeholder whose voice is pivotal (e.g. will likely experience the issue differently than other groups; is often unrepresented or underrepresented; is likely to contribute new information based on experience or position, </w:t>
      </w:r>
      <w:r w:rsidRPr="00866296">
        <w:rPr>
          <w:highlight w:val="yellow"/>
        </w:rPr>
        <w:t>…other? – check Pivotal Voices</w:t>
      </w:r>
      <w:r>
        <w:t>)</w:t>
      </w:r>
    </w:p>
    <w:p w:rsidR="000B7F1D" w:rsidRDefault="000B7F1D">
      <w:pPr>
        <w:pStyle w:val="BodyA"/>
        <w:rPr>
          <w:i/>
        </w:rPr>
      </w:pPr>
    </w:p>
    <w:p w:rsidR="000B7F1D" w:rsidRDefault="00697697">
      <w:pPr>
        <w:pStyle w:val="BodyA"/>
        <w:rPr>
          <w:i/>
        </w:rPr>
      </w:pPr>
      <w:r>
        <w:rPr>
          <w:i/>
        </w:rPr>
        <w:t>Critical thinking vocabulary</w:t>
      </w:r>
    </w:p>
    <w:p w:rsidR="000B7F1D" w:rsidRPr="0042184A" w:rsidRDefault="000B7F1D" w:rsidP="000B7F1D">
      <w:pPr>
        <w:pStyle w:val="BodyA"/>
        <w:rPr>
          <w:b/>
          <w:position w:val="-2"/>
        </w:rPr>
      </w:pPr>
    </w:p>
    <w:p w:rsidR="000B7F1D" w:rsidRPr="00866296" w:rsidRDefault="00697697" w:rsidP="000B7F1D">
      <w:pPr>
        <w:pStyle w:val="BodyA"/>
        <w:rPr>
          <w:position w:val="-2"/>
        </w:rPr>
      </w:pPr>
      <w:r w:rsidRPr="0042184A">
        <w:rPr>
          <w:b/>
          <w:position w:val="-2"/>
        </w:rPr>
        <w:lastRenderedPageBreak/>
        <w:t xml:space="preserve">Bias: </w:t>
      </w:r>
      <w:r w:rsidRPr="00866296">
        <w:rPr>
          <w:position w:val="-2"/>
          <w:lang w:val="en-GB"/>
        </w:rPr>
        <w:t>Favouring one view over another, noticing some things rather than others. Also can be a blindness to weaknesses in our own point of view</w:t>
      </w:r>
    </w:p>
    <w:p w:rsidR="000B7F1D" w:rsidRDefault="00697697">
      <w:pPr>
        <w:pStyle w:val="BodyA"/>
      </w:pPr>
      <w:r w:rsidRPr="00866296">
        <w:rPr>
          <w:b/>
        </w:rPr>
        <w:t xml:space="preserve">Perspective: </w:t>
      </w:r>
      <w:r>
        <w:t>A way of seeing a situation based on your experience.</w:t>
      </w:r>
    </w:p>
    <w:p w:rsidR="000B7F1D" w:rsidRDefault="000B7F1D">
      <w:pPr>
        <w:pStyle w:val="BodyA"/>
      </w:pPr>
    </w:p>
    <w:p w:rsidR="000B7F1D" w:rsidRDefault="000B7F1D">
      <w:pPr>
        <w:pStyle w:val="BodyA"/>
      </w:pPr>
    </w:p>
    <w:p w:rsidR="000B7F1D" w:rsidRPr="001825C8" w:rsidRDefault="00697697">
      <w:pPr>
        <w:pStyle w:val="BodyA"/>
        <w:rPr>
          <w:i/>
          <w:highlight w:val="yellow"/>
        </w:rPr>
      </w:pPr>
      <w:r w:rsidRPr="001825C8">
        <w:rPr>
          <w:i/>
          <w:highlight w:val="yellow"/>
        </w:rPr>
        <w:t>Thinking strategies</w:t>
      </w:r>
    </w:p>
    <w:p w:rsidR="000B7F1D" w:rsidRDefault="000B7F1D">
      <w:pPr>
        <w:pStyle w:val="BodyA"/>
        <w:tabs>
          <w:tab w:val="left" w:pos="180"/>
        </w:tabs>
        <w:rPr>
          <w:position w:val="-2"/>
        </w:rPr>
      </w:pPr>
    </w:p>
    <w:p w:rsidR="000B7F1D" w:rsidRDefault="000B7F1D">
      <w:pPr>
        <w:pStyle w:val="BodyA"/>
        <w:tabs>
          <w:tab w:val="left" w:pos="180"/>
        </w:tabs>
        <w:rPr>
          <w:position w:val="-2"/>
        </w:rPr>
      </w:pPr>
    </w:p>
    <w:p w:rsidR="000B7F1D" w:rsidRPr="0048735B" w:rsidRDefault="00697697">
      <w:pPr>
        <w:pStyle w:val="BodyA"/>
        <w:rPr>
          <w:i/>
        </w:rPr>
      </w:pPr>
      <w:r w:rsidRPr="0048735B">
        <w:rPr>
          <w:i/>
        </w:rPr>
        <w:t>Habits of Mind:</w:t>
      </w:r>
    </w:p>
    <w:p w:rsidR="000B7F1D" w:rsidRPr="0048735B" w:rsidRDefault="000B7F1D">
      <w:pPr>
        <w:pStyle w:val="BodyA"/>
        <w:rPr>
          <w:i/>
        </w:rPr>
      </w:pPr>
    </w:p>
    <w:p w:rsidR="000B7F1D" w:rsidRPr="00866296" w:rsidRDefault="00697697" w:rsidP="000B7F1D">
      <w:pPr>
        <w:pStyle w:val="BodyA"/>
        <w:tabs>
          <w:tab w:val="left" w:pos="180"/>
        </w:tabs>
      </w:pPr>
      <w:r w:rsidRPr="0048735B">
        <w:rPr>
          <w:b/>
        </w:rPr>
        <w:t>Fair-minded</w:t>
      </w:r>
      <w:r w:rsidRPr="0048735B">
        <w:t>: to judge on the basis of merit and not simply on personal interests or preferences</w:t>
      </w:r>
    </w:p>
    <w:p w:rsidR="000B7F1D" w:rsidRDefault="000B7F1D">
      <w:pPr>
        <w:pStyle w:val="BodyA"/>
        <w:tabs>
          <w:tab w:val="left" w:pos="180"/>
        </w:tabs>
        <w:rPr>
          <w:position w:val="-2"/>
        </w:rPr>
      </w:pPr>
    </w:p>
    <w:p w:rsidR="000B7F1D" w:rsidRDefault="00697697">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Pr>
          <w:b/>
          <w:i/>
          <w:position w:val="-2"/>
          <w:sz w:val="28"/>
          <w:lang w:val="en-CA"/>
        </w:rPr>
        <w:t>Suggested Activitives</w:t>
      </w:r>
    </w:p>
    <w:p w:rsidR="000B7F1D" w:rsidRDefault="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p w:rsidR="000B7F1D" w:rsidRDefault="00697697">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lang w:val="en-CA"/>
        </w:rPr>
      </w:pPr>
      <w:r>
        <w:rPr>
          <w:b/>
          <w:position w:val="-2"/>
          <w:lang w:val="en-CA"/>
        </w:rPr>
        <w:t>Session One</w:t>
      </w:r>
    </w:p>
    <w:p w:rsidR="000B7F1D" w:rsidRDefault="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lang w:val="en-C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08"/>
        <w:gridCol w:w="7668"/>
      </w:tblGrid>
      <w:tr w:rsidR="000B7F1D" w:rsidRPr="00493256">
        <w:tc>
          <w:tcPr>
            <w:tcW w:w="1908" w:type="dxa"/>
          </w:tcPr>
          <w:p w:rsidR="000B7F1D" w:rsidRPr="0042184A"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rPr>
            </w:pPr>
            <w:r w:rsidRPr="0042184A">
              <w:rPr>
                <w:b/>
                <w:position w:val="-2"/>
              </w:rPr>
              <w:t>In this section, students will:</w:t>
            </w:r>
          </w:p>
        </w:tc>
        <w:tc>
          <w:tcPr>
            <w:tcW w:w="7668" w:type="dxa"/>
          </w:tcPr>
          <w:p w:rsidR="000B7F1D" w:rsidRPr="0042184A"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lang w:val="en-CA"/>
              </w:rPr>
            </w:pPr>
            <w:r w:rsidRPr="0042184A">
              <w:rPr>
                <w:b/>
                <w:position w:val="-2"/>
                <w:lang w:val="en-CA"/>
              </w:rPr>
              <w:t>Instructions to the teacher</w:t>
            </w:r>
          </w:p>
        </w:tc>
      </w:tr>
      <w:tr w:rsidR="000B7F1D" w:rsidRPr="00493256">
        <w:tc>
          <w:tcPr>
            <w:tcW w:w="1908" w:type="dxa"/>
          </w:tcPr>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rPr>
            </w:pPr>
            <w:r w:rsidRPr="00493256">
              <w:rPr>
                <w:i/>
                <w:position w:val="-2"/>
              </w:rPr>
              <w:t>Be introduced to the concept of pivotal voices through a concrete example</w:t>
            </w:r>
          </w:p>
        </w:tc>
        <w:tc>
          <w:tcPr>
            <w:tcW w:w="7668" w:type="dxa"/>
          </w:tcPr>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86629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sidRPr="00493256">
              <w:rPr>
                <w:position w:val="-2"/>
                <w:lang w:val="en-CA"/>
              </w:rPr>
              <w:t xml:space="preserve">Provide students with the following scenario: </w:t>
            </w:r>
            <w:r w:rsidRPr="00866296">
              <w:rPr>
                <w:i/>
                <w:position w:val="-2"/>
                <w:lang w:val="en-CA"/>
              </w:rPr>
              <w:t xml:space="preserve">Our school is facing a budget crisis. We are low on funds to maintain the grounds, repair the building and buy supplies and books for classrooms. We need to do something. A development company has </w:t>
            </w:r>
            <w:commentRangeStart w:id="2"/>
            <w:r w:rsidRPr="00866296">
              <w:rPr>
                <w:i/>
                <w:position w:val="-2"/>
                <w:lang w:val="en-CA"/>
              </w:rPr>
              <w:t>approaches</w:t>
            </w:r>
            <w:commentRangeEnd w:id="2"/>
            <w:r w:rsidR="000B7F1D">
              <w:rPr>
                <w:rStyle w:val="CommentReference"/>
                <w:rFonts w:ascii="Times New Roman" w:hAnsi="Times New Roman"/>
                <w:lang w:val="en-GB"/>
              </w:rPr>
              <w:commentReference w:id="2"/>
            </w:r>
            <w:r w:rsidRPr="00866296">
              <w:rPr>
                <w:i/>
                <w:position w:val="-2"/>
                <w:lang w:val="en-CA"/>
              </w:rPr>
              <w:t xml:space="preserve"> our school board with an idea. The company wants to buy some of our school property and build residential housing on it. It has proposed several different options: building an apartment on top of the school; building houses along the perimeter of our property, turning the field into an indoor stadium and building apartments on top of it, etc.</w:t>
            </w:r>
          </w:p>
          <w:p w:rsidR="000B7F1D" w:rsidRPr="0086629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866296">
              <w:rPr>
                <w:i/>
                <w:position w:val="-2"/>
                <w:lang w:val="en-CA"/>
              </w:rPr>
              <w:t xml:space="preserve">Although the decisions about whether or not to accept the proposal will be made at a board meeting, our school has been asked to send representatives of different stakeholder groups to the meeting. We can send 5 different representatives.  </w:t>
            </w:r>
            <w:commentRangeStart w:id="3"/>
            <w:r w:rsidRPr="00866296">
              <w:rPr>
                <w:i/>
                <w:position w:val="-2"/>
                <w:lang w:val="en-CA"/>
              </w:rPr>
              <w:t>Who should we send?</w:t>
            </w:r>
            <w:commentRangeEnd w:id="3"/>
            <w:r w:rsidR="000B7F1D">
              <w:rPr>
                <w:rStyle w:val="CommentReference"/>
                <w:rFonts w:ascii="Times New Roman" w:hAnsi="Times New Roman"/>
                <w:lang w:val="en-GB"/>
              </w:rPr>
              <w:commentReference w:id="3"/>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Invite students to individually brainstorm a list of groups that would be affected by this decision. Challenge them to come up with at least  10 different groups of people (see BLM #1: Who should we send?).</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Ask them to share their list with a partner and then with the class. Invite partners to list the groups that would be affected  and record ideas on the board until all ideas have been recorded. Student answers might include:</w:t>
            </w:r>
          </w:p>
          <w:p w:rsidR="000B7F1D" w:rsidRPr="0086629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Lucida Handwriting" w:hAnsi="Lucida Handwriting"/>
                <w:position w:val="-2"/>
                <w:sz w:val="20"/>
                <w:lang w:val="en-CA"/>
              </w:rPr>
            </w:pPr>
            <w:r w:rsidRPr="00866296">
              <w:rPr>
                <w:rFonts w:ascii="Lucida Handwriting" w:hAnsi="Lucida Handwriting"/>
                <w:position w:val="-2"/>
                <w:sz w:val="20"/>
                <w:lang w:val="en-CA"/>
              </w:rPr>
              <w:t>- all students</w:t>
            </w:r>
          </w:p>
          <w:p w:rsidR="000B7F1D" w:rsidRPr="0086629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Lucida Handwriting" w:hAnsi="Lucida Handwriting"/>
                <w:position w:val="-2"/>
                <w:sz w:val="20"/>
                <w:lang w:val="en-CA"/>
              </w:rPr>
            </w:pPr>
            <w:r w:rsidRPr="00866296">
              <w:rPr>
                <w:rFonts w:ascii="Lucida Handwriting" w:hAnsi="Lucida Handwriting"/>
                <w:position w:val="-2"/>
                <w:sz w:val="20"/>
                <w:lang w:val="en-CA"/>
              </w:rPr>
              <w:t>- students on sports teams’</w:t>
            </w:r>
          </w:p>
          <w:p w:rsidR="000B7F1D" w:rsidRPr="0086629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Lucida Handwriting" w:hAnsi="Lucida Handwriting"/>
                <w:position w:val="-2"/>
                <w:sz w:val="20"/>
                <w:lang w:val="en-CA"/>
              </w:rPr>
            </w:pPr>
            <w:r w:rsidRPr="00866296">
              <w:rPr>
                <w:rFonts w:ascii="Lucida Handwriting" w:hAnsi="Lucida Handwriting"/>
                <w:position w:val="-2"/>
                <w:sz w:val="20"/>
                <w:lang w:val="en-CA"/>
              </w:rPr>
              <w:t>- parents worried about security</w:t>
            </w:r>
          </w:p>
          <w:p w:rsidR="000B7F1D" w:rsidRPr="0086629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Lucida Handwriting" w:hAnsi="Lucida Handwriting"/>
                <w:position w:val="-2"/>
                <w:sz w:val="20"/>
                <w:lang w:val="en-CA"/>
              </w:rPr>
            </w:pPr>
            <w:r w:rsidRPr="00866296">
              <w:rPr>
                <w:rFonts w:ascii="Lucida Handwriting" w:hAnsi="Lucida Handwriting"/>
                <w:position w:val="-2"/>
                <w:sz w:val="20"/>
                <w:lang w:val="en-CA"/>
              </w:rPr>
              <w:lastRenderedPageBreak/>
              <w:t>- people who would eventually live in the apartments</w:t>
            </w:r>
          </w:p>
          <w:p w:rsidR="000B7F1D" w:rsidRPr="0086629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Lucida Handwriting" w:hAnsi="Lucida Handwriting"/>
                <w:position w:val="-2"/>
                <w:sz w:val="20"/>
                <w:lang w:val="en-CA"/>
              </w:rPr>
            </w:pPr>
            <w:r w:rsidRPr="00866296">
              <w:rPr>
                <w:rFonts w:ascii="Lucida Handwriting" w:hAnsi="Lucida Handwriting"/>
                <w:position w:val="-2"/>
                <w:sz w:val="20"/>
                <w:lang w:val="en-CA"/>
              </w:rPr>
              <w:t>- neighbours of the school</w:t>
            </w:r>
          </w:p>
          <w:p w:rsidR="000B7F1D" w:rsidRPr="0086629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Lucida Handwriting" w:hAnsi="Lucida Handwriting"/>
                <w:position w:val="-2"/>
                <w:sz w:val="20"/>
                <w:lang w:val="en-CA"/>
              </w:rPr>
            </w:pPr>
            <w:r w:rsidRPr="00866296">
              <w:rPr>
                <w:rFonts w:ascii="Lucida Handwriting" w:hAnsi="Lucida Handwriting"/>
                <w:position w:val="-2"/>
                <w:sz w:val="20"/>
                <w:lang w:val="en-CA"/>
              </w:rPr>
              <w:t>- other groups that use the school (e.g. night school classes, little league sports teams who use the field</w:t>
            </w:r>
          </w:p>
          <w:p w:rsidR="000B7F1D" w:rsidRPr="0086629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Lucida Handwriting" w:hAnsi="Lucida Handwriting"/>
                <w:position w:val="-2"/>
                <w:sz w:val="20"/>
                <w:lang w:val="en-CA"/>
              </w:rPr>
            </w:pPr>
            <w:r w:rsidRPr="00866296">
              <w:rPr>
                <w:rFonts w:ascii="Lucida Handwriting" w:hAnsi="Lucida Handwriting"/>
                <w:position w:val="-2"/>
                <w:sz w:val="20"/>
                <w:lang w:val="en-CA"/>
              </w:rPr>
              <w:t>- wildlife that lives in the school field</w:t>
            </w:r>
          </w:p>
          <w:p w:rsidR="000B7F1D" w:rsidRPr="0086629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Lucida Handwriting" w:hAnsi="Lucida Handwriting"/>
                <w:position w:val="-2"/>
                <w:sz w:val="20"/>
                <w:lang w:val="en-CA"/>
              </w:rPr>
            </w:pPr>
            <w:r w:rsidRPr="00866296">
              <w:rPr>
                <w:rFonts w:ascii="Lucida Handwriting" w:hAnsi="Lucida Handwriting"/>
                <w:position w:val="-2"/>
                <w:sz w:val="20"/>
                <w:lang w:val="en-CA"/>
              </w:rPr>
              <w:t>- teachers</w:t>
            </w:r>
          </w:p>
          <w:p w:rsidR="000B7F1D" w:rsidRPr="0086629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Lucida Handwriting" w:hAnsi="Lucida Handwriting"/>
                <w:position w:val="-2"/>
                <w:sz w:val="20"/>
                <w:lang w:val="en-CA"/>
              </w:rPr>
            </w:pPr>
            <w:r w:rsidRPr="00866296">
              <w:rPr>
                <w:rFonts w:ascii="Lucida Handwriting" w:hAnsi="Lucida Handwriting"/>
                <w:position w:val="-2"/>
                <w:sz w:val="20"/>
                <w:lang w:val="en-CA"/>
              </w:rPr>
              <w:t>- local business owners</w:t>
            </w:r>
          </w:p>
          <w:p w:rsidR="000B7F1D" w:rsidRPr="0086629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Lucida Handwriting" w:hAnsi="Lucida Handwriting"/>
                <w:position w:val="-2"/>
                <w:sz w:val="20"/>
                <w:lang w:val="en-CA"/>
              </w:rPr>
            </w:pPr>
            <w:r w:rsidRPr="00866296">
              <w:rPr>
                <w:rFonts w:ascii="Lucida Handwriting" w:hAnsi="Lucida Handwriting"/>
                <w:position w:val="-2"/>
                <w:sz w:val="20"/>
                <w:lang w:val="en-CA"/>
              </w:rPr>
              <w:t>- etc.</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Next, ask students to consider whether there are any groups that might not be directly or even indirectly affected but who might have crucial information we should consider.</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Once a long list of groups who are likely to be affected by the decision has been compiled on the board, remind students that we can only send representatives from 5 groups. </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commentRangeStart w:id="4"/>
            <w:r w:rsidRPr="00493256">
              <w:rPr>
                <w:position w:val="-2"/>
                <w:lang w:val="en-CA"/>
              </w:rPr>
              <w:t>Invite students to think about and share their ideas about the kinds of decisions they will have to make</w:t>
            </w:r>
            <w:commentRangeEnd w:id="4"/>
            <w:r w:rsidR="000B7F1D">
              <w:rPr>
                <w:rStyle w:val="CommentReference"/>
                <w:rFonts w:ascii="Times New Roman" w:hAnsi="Times New Roman"/>
                <w:lang w:val="en-GB"/>
              </w:rPr>
              <w:commentReference w:id="4"/>
            </w:r>
            <w:r w:rsidRPr="00493256">
              <w:rPr>
                <w:position w:val="-2"/>
                <w:lang w:val="en-CA"/>
              </w:rPr>
              <w:t>.</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lang w:val="en-CA"/>
              </w:rPr>
            </w:pPr>
          </w:p>
        </w:tc>
      </w:tr>
      <w:tr w:rsidR="000B7F1D" w:rsidRPr="00493256">
        <w:tc>
          <w:tcPr>
            <w:tcW w:w="1908" w:type="dxa"/>
          </w:tcPr>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Understand the concept of  Geographic Value Judgements</w:t>
            </w:r>
          </w:p>
        </w:tc>
        <w:tc>
          <w:tcPr>
            <w:tcW w:w="7668" w:type="dxa"/>
          </w:tcPr>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Suggest that the decision about whose voices should be heard when making a decision about any geographical issue is a type of </w:t>
            </w:r>
            <w:r w:rsidRPr="00866296">
              <w:rPr>
                <w:b/>
                <w:position w:val="-2"/>
                <w:lang w:val="en-CA"/>
              </w:rPr>
              <w:t>geographical value judgement</w:t>
            </w:r>
            <w:r w:rsidRPr="00493256">
              <w:rPr>
                <w:position w:val="-2"/>
                <w:lang w:val="en-CA"/>
              </w:rPr>
              <w:t xml:space="preserve">. </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Explain that whenever people think about what are the most </w:t>
            </w:r>
            <w:r w:rsidRPr="00866296">
              <w:rPr>
                <w:b/>
                <w:i/>
                <w:position w:val="-2"/>
                <w:lang w:val="en-CA"/>
              </w:rPr>
              <w:t>desirable</w:t>
            </w:r>
            <w:r w:rsidRPr="00493256">
              <w:rPr>
                <w:position w:val="-2"/>
                <w:lang w:val="en-CA"/>
              </w:rPr>
              <w:t xml:space="preserve"> solutions, which option is </w:t>
            </w:r>
            <w:r w:rsidRPr="00866296">
              <w:rPr>
                <w:b/>
                <w:i/>
                <w:position w:val="-2"/>
                <w:lang w:val="en-CA"/>
              </w:rPr>
              <w:t>best</w:t>
            </w:r>
            <w:r w:rsidRPr="00493256">
              <w:rPr>
                <w:position w:val="-2"/>
                <w:lang w:val="en-CA"/>
              </w:rPr>
              <w:t xml:space="preserve">, what we </w:t>
            </w:r>
            <w:r w:rsidRPr="00866296">
              <w:rPr>
                <w:b/>
                <w:i/>
                <w:position w:val="-2"/>
                <w:lang w:val="en-CA"/>
              </w:rPr>
              <w:t>should</w:t>
            </w:r>
            <w:r w:rsidRPr="00493256">
              <w:rPr>
                <w:position w:val="-2"/>
                <w:lang w:val="en-CA"/>
              </w:rPr>
              <w:t xml:space="preserve"> do, we are making  value judgements. </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tc>
      </w:tr>
      <w:tr w:rsidR="000B7F1D" w:rsidRPr="00493256">
        <w:tc>
          <w:tcPr>
            <w:tcW w:w="1908" w:type="dxa"/>
          </w:tcPr>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Considering stakeholder interests</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tc>
        <w:tc>
          <w:tcPr>
            <w:tcW w:w="7668" w:type="dxa"/>
          </w:tcPr>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Invite students to extend their thinking about the initial scenario by considering how the proposed action (in this case, selling part of the school property to developers) might impact various stakeholders. </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Provide students with BLM #2: Comparing Stakeholder Interests. Invite them to consider what each stakeholder’s concerns or interests are likely to be. </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Invite students to consider whether it might be necessary when looking at a real issue (rather than a fictional scenario) to gather more information beyond their assumptions about how certain groups will be affected. How might they find out about the interests and concerns of stakeholders</w:t>
            </w:r>
            <w:commentRangeStart w:id="5"/>
            <w:r w:rsidRPr="00493256">
              <w:rPr>
                <w:position w:val="-2"/>
                <w:lang w:val="en-CA"/>
              </w:rPr>
              <w:t>?</w:t>
            </w:r>
            <w:commentRangeEnd w:id="5"/>
            <w:r w:rsidR="001449B1">
              <w:rPr>
                <w:rStyle w:val="CommentReference"/>
                <w:rFonts w:ascii="Times New Roman" w:hAnsi="Times New Roman"/>
                <w:lang w:val="en-GB"/>
              </w:rPr>
              <w:commentReference w:id="5"/>
            </w:r>
            <w:r w:rsidRPr="00493256">
              <w:rPr>
                <w:position w:val="-2"/>
                <w:lang w:val="en-CA"/>
              </w:rPr>
              <w:t xml:space="preserve">  Possible student responses might include:</w:t>
            </w:r>
          </w:p>
          <w:p w:rsidR="000B7F1D" w:rsidRPr="00F665CE"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Lucida Handwriting" w:hAnsi="Lucida Handwriting"/>
                <w:position w:val="-2"/>
                <w:sz w:val="20"/>
                <w:lang w:val="en-CA"/>
              </w:rPr>
            </w:pPr>
            <w:r w:rsidRPr="00F665CE">
              <w:rPr>
                <w:rFonts w:ascii="Lucida Handwriting" w:hAnsi="Lucida Handwriting"/>
                <w:position w:val="-2"/>
                <w:sz w:val="20"/>
                <w:lang w:val="en-CA"/>
              </w:rPr>
              <w:t>- interviews</w:t>
            </w:r>
          </w:p>
          <w:p w:rsidR="000B7F1D" w:rsidRPr="00F665CE"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Lucida Handwriting" w:hAnsi="Lucida Handwriting"/>
                <w:position w:val="-2"/>
                <w:sz w:val="20"/>
                <w:lang w:val="en-CA"/>
              </w:rPr>
            </w:pPr>
            <w:r w:rsidRPr="00F665CE">
              <w:rPr>
                <w:rFonts w:ascii="Lucida Handwriting" w:hAnsi="Lucida Handwriting"/>
                <w:position w:val="-2"/>
                <w:sz w:val="20"/>
                <w:lang w:val="en-CA"/>
              </w:rPr>
              <w:t xml:space="preserve">- materials directly released by stakeholder groups (e.g. press </w:t>
            </w:r>
            <w:r w:rsidRPr="00F665CE">
              <w:rPr>
                <w:rFonts w:ascii="Lucida Handwriting" w:hAnsi="Lucida Handwriting"/>
                <w:position w:val="-2"/>
                <w:sz w:val="20"/>
                <w:lang w:val="en-CA"/>
              </w:rPr>
              <w:lastRenderedPageBreak/>
              <w:t>releases, websites)</w:t>
            </w:r>
          </w:p>
          <w:p w:rsidR="000B7F1D" w:rsidRPr="00F665CE"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Lucida Handwriting" w:hAnsi="Lucida Handwriting"/>
                <w:position w:val="-2"/>
                <w:sz w:val="20"/>
                <w:lang w:val="en-CA"/>
              </w:rPr>
            </w:pPr>
            <w:r w:rsidRPr="00F665CE">
              <w:rPr>
                <w:rFonts w:ascii="Lucida Handwriting" w:hAnsi="Lucida Handwriting"/>
                <w:position w:val="-2"/>
                <w:sz w:val="20"/>
                <w:lang w:val="en-CA"/>
              </w:rPr>
              <w:t>- responses to similar situations (e.g. How have various environmental groups reacted in the past to expanded development in your region?)</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Finally, invite students to decide whether or not they see patterns or trends emerging across stakeholders. For example, do 3 or 4 of them share the same concerns or interests? Is there one group which is affected differently than others?</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tc>
      </w:tr>
      <w:tr w:rsidR="000B7F1D" w:rsidRPr="00493256">
        <w:tc>
          <w:tcPr>
            <w:tcW w:w="1908" w:type="dxa"/>
          </w:tcPr>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Building</w:t>
            </w: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criteria for a key stakeholder with a pivotal voice</w:t>
            </w:r>
          </w:p>
        </w:tc>
        <w:tc>
          <w:tcPr>
            <w:tcW w:w="7668" w:type="dxa"/>
          </w:tcPr>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Suggest that we </w:t>
            </w:r>
            <w:r w:rsidRPr="00866296">
              <w:rPr>
                <w:b/>
                <w:position w:val="-2"/>
                <w:lang w:val="en-CA"/>
              </w:rPr>
              <w:t>criteria</w:t>
            </w:r>
            <w:r w:rsidRPr="00493256">
              <w:rPr>
                <w:position w:val="-2"/>
                <w:lang w:val="en-CA"/>
              </w:rPr>
              <w:t xml:space="preserve"> would help us filter our list and decide who to send to the school board meeting in this scenario. Ask students to work with a partner to finish the following sentence prompt: “We should send reprensentatives of groups who...”. Indicate that they may finish the sentence with 3-5 different endings. </w:t>
            </w:r>
            <w:commentRangeStart w:id="6"/>
            <w:r w:rsidRPr="00493256">
              <w:rPr>
                <w:position w:val="-2"/>
                <w:lang w:val="en-CA"/>
              </w:rPr>
              <w:t>Remind them that they are not selecting groups yet, but rather, thinking about what factors we should consider when deciding who to send to the meeting.</w:t>
            </w:r>
            <w:commentRangeEnd w:id="6"/>
            <w:r w:rsidR="001449B1">
              <w:rPr>
                <w:rStyle w:val="CommentReference"/>
                <w:rFonts w:ascii="Times New Roman" w:hAnsi="Times New Roman"/>
                <w:lang w:val="en-GB"/>
              </w:rPr>
              <w:commentReference w:id="6"/>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44786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Pr>
                <w:position w:val="-2"/>
                <w:lang w:val="en-CA" w:eastAsia="en-CA"/>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45" type="#_x0000_t62" style="position:absolute;margin-left:372.35pt;margin-top:60.75pt;width:67pt;height:85pt;z-index:251657216" adj="-39799,4879">
                  <v:textbox style="mso-next-textbox:#_x0000_s1045">
                    <w:txbxContent>
                      <w:p w:rsidR="000B7F1D" w:rsidRPr="00866296" w:rsidRDefault="000B7F1D" w:rsidP="000B7F1D">
                        <w:pPr>
                          <w:jc w:val="center"/>
                          <w:rPr>
                            <w:rFonts w:ascii="Helvetica" w:hAnsi="Helvetica"/>
                            <w:b/>
                          </w:rPr>
                        </w:pPr>
                        <w:r w:rsidRPr="00866296">
                          <w:rPr>
                            <w:rFonts w:ascii="Helvetica" w:hAnsi="Helvetica"/>
                            <w:b/>
                          </w:rPr>
                          <w:t>Habit of mind: fair-minded</w:t>
                        </w:r>
                      </w:p>
                    </w:txbxContent>
                  </v:textbox>
                </v:shape>
              </w:pict>
            </w:r>
            <w:r w:rsidR="00697697" w:rsidRPr="00493256">
              <w:rPr>
                <w:position w:val="-2"/>
                <w:lang w:val="en-CA"/>
              </w:rPr>
              <w:t xml:space="preserve">As students deliberate, you may notice them thinking about their desired solution (i.e. the proposal to build residential dwellings should or should not be accepted) and then talking about sending representatives of groups that would advocate for or agree with their personal position. This might be a good time to remind students as a group of the importance of being </w:t>
            </w:r>
            <w:r w:rsidR="00697697" w:rsidRPr="00866296">
              <w:rPr>
                <w:b/>
                <w:position w:val="-2"/>
                <w:lang w:val="en-CA"/>
              </w:rPr>
              <w:t>fair-minded</w:t>
            </w:r>
            <w:r w:rsidR="00697697" w:rsidRPr="00493256">
              <w:rPr>
                <w:position w:val="-2"/>
                <w:lang w:val="en-CA"/>
              </w:rPr>
              <w:t>.</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866296" w:rsidRDefault="00697697" w:rsidP="000B7F1D">
            <w:pPr>
              <w:pStyle w:val="BodyA"/>
              <w:tabs>
                <w:tab w:val="left" w:pos="180"/>
              </w:tabs>
            </w:pPr>
            <w:r w:rsidRPr="00493256">
              <w:rPr>
                <w:position w:val="-2"/>
                <w:lang w:val="en-CA"/>
              </w:rPr>
              <w:t xml:space="preserve">Explain to student that when someone is fair-minded he or she makes </w:t>
            </w:r>
            <w:r w:rsidRPr="00866296">
              <w:t xml:space="preserve">decisions on the basis of merit and not simply on personal interests or preferences. </w:t>
            </w:r>
          </w:p>
          <w:p w:rsidR="000B7F1D" w:rsidRPr="00866296" w:rsidRDefault="000B7F1D" w:rsidP="000B7F1D">
            <w:pPr>
              <w:pStyle w:val="BodyA"/>
              <w:tabs>
                <w:tab w:val="left" w:pos="180"/>
              </w:tabs>
            </w:pPr>
          </w:p>
          <w:p w:rsidR="000B7F1D" w:rsidRPr="00866296" w:rsidRDefault="00697697" w:rsidP="000B7F1D">
            <w:pPr>
              <w:pStyle w:val="BodyA"/>
              <w:tabs>
                <w:tab w:val="left" w:pos="180"/>
              </w:tabs>
            </w:pPr>
            <w:r w:rsidRPr="00866296">
              <w:t xml:space="preserve">Invite students to think of 2 things that might result of </w:t>
            </w:r>
            <w:r w:rsidRPr="00866296">
              <w:rPr>
                <w:u w:val="single"/>
              </w:rPr>
              <w:t>not</w:t>
            </w:r>
            <w:r w:rsidRPr="00866296">
              <w:t xml:space="preserve"> being fair-minded when making a decision about which stakeholders to consult. Student responses might include:</w:t>
            </w:r>
          </w:p>
          <w:p w:rsidR="000B7F1D" w:rsidRPr="00866296" w:rsidRDefault="00697697" w:rsidP="000B7F1D">
            <w:pPr>
              <w:pStyle w:val="BodyA"/>
              <w:tabs>
                <w:tab w:val="left" w:pos="180"/>
              </w:tabs>
              <w:rPr>
                <w:rFonts w:ascii="Lucida Handwriting" w:hAnsi="Lucida Handwriting"/>
                <w:sz w:val="20"/>
              </w:rPr>
            </w:pPr>
            <w:r w:rsidRPr="00866296">
              <w:rPr>
                <w:rFonts w:ascii="Lucida Handwriting" w:hAnsi="Lucida Handwriting"/>
                <w:sz w:val="20"/>
              </w:rPr>
              <w:t>- some groups will always get left out because they have an opposing opinion</w:t>
            </w:r>
          </w:p>
          <w:p w:rsidR="000B7F1D" w:rsidRPr="00866296" w:rsidRDefault="00697697" w:rsidP="000B7F1D">
            <w:pPr>
              <w:pStyle w:val="BodyA"/>
              <w:tabs>
                <w:tab w:val="left" w:pos="180"/>
              </w:tabs>
              <w:rPr>
                <w:rFonts w:ascii="Lucida Handwriting" w:hAnsi="Lucida Handwriting"/>
                <w:sz w:val="20"/>
              </w:rPr>
            </w:pPr>
            <w:r w:rsidRPr="00866296">
              <w:rPr>
                <w:rFonts w:ascii="Lucida Handwriting" w:hAnsi="Lucida Handwriting"/>
                <w:sz w:val="20"/>
              </w:rPr>
              <w:t>- a good decision might not be made because you don’t hear all the information</w:t>
            </w:r>
          </w:p>
          <w:p w:rsidR="000B7F1D" w:rsidRPr="00866296" w:rsidRDefault="00697697" w:rsidP="000B7F1D">
            <w:pPr>
              <w:pStyle w:val="BodyA"/>
              <w:tabs>
                <w:tab w:val="left" w:pos="180"/>
              </w:tabs>
            </w:pPr>
            <w:r w:rsidRPr="00866296">
              <w:rPr>
                <w:rFonts w:ascii="Lucida Handwriting" w:hAnsi="Lucida Handwriting"/>
                <w:sz w:val="20"/>
              </w:rPr>
              <w:t>- after the decision is made, there might be a lot of resistance or criticism from groups who were not consulted at all</w:t>
            </w:r>
          </w:p>
          <w:p w:rsidR="000B7F1D" w:rsidRPr="00866296" w:rsidRDefault="000B7F1D" w:rsidP="000B7F1D">
            <w:pPr>
              <w:pStyle w:val="BodyA"/>
              <w:tabs>
                <w:tab w:val="left" w:pos="180"/>
              </w:tabs>
            </w:pPr>
          </w:p>
          <w:p w:rsidR="000B7F1D" w:rsidRPr="00866296" w:rsidRDefault="00697697" w:rsidP="000B7F1D">
            <w:pPr>
              <w:pStyle w:val="BodyA"/>
              <w:tabs>
                <w:tab w:val="left" w:pos="180"/>
              </w:tabs>
            </w:pPr>
            <w:r w:rsidRPr="00866296">
              <w:t>Ask them to return to building their criteria for selecting which groups should be represented at the school board meeting.  Invite them to share their answers with the whole class. During the class discussion, draw out criteria for a “key stakeholder”. A key stakeholder is one:</w:t>
            </w:r>
          </w:p>
          <w:p w:rsidR="000B7F1D" w:rsidRPr="00866296" w:rsidRDefault="0044786D" w:rsidP="000B7F1D">
            <w:pPr>
              <w:pStyle w:val="BodyA"/>
              <w:tabs>
                <w:tab w:val="left" w:pos="180"/>
              </w:tabs>
            </w:pPr>
            <w:r>
              <w:rPr>
                <w:lang w:val="en-CA" w:eastAsia="en-CA"/>
              </w:rPr>
              <w:pict>
                <v:shape id="_x0000_s1046" type="#_x0000_t62" style="position:absolute;margin-left:-149.3pt;margin-top:-16.9pt;width:113pt;height:43pt;z-index:251658240" adj="27153,26623">
                  <v:textbox>
                    <w:txbxContent>
                      <w:p w:rsidR="000B7F1D" w:rsidRPr="00866296" w:rsidRDefault="000B7F1D" w:rsidP="000B7F1D">
                        <w:pPr>
                          <w:jc w:val="center"/>
                          <w:rPr>
                            <w:rFonts w:ascii="Helvetica" w:hAnsi="Helvetica"/>
                            <w:b/>
                          </w:rPr>
                        </w:pPr>
                        <w:r w:rsidRPr="00866296">
                          <w:rPr>
                            <w:rFonts w:ascii="Helvetica" w:hAnsi="Helvetica"/>
                            <w:b/>
                          </w:rPr>
                          <w:t>Criteria for Judgement</w:t>
                        </w:r>
                      </w:p>
                    </w:txbxContent>
                  </v:textbox>
                </v:shape>
              </w:pict>
            </w:r>
          </w:p>
          <w:p w:rsidR="000B7F1D" w:rsidRDefault="00697697" w:rsidP="000B7F1D">
            <w:pPr>
              <w:pStyle w:val="BodyA"/>
              <w:numPr>
                <w:ilvl w:val="0"/>
                <w:numId w:val="22"/>
              </w:numPr>
              <w:tabs>
                <w:tab w:val="left" w:pos="180"/>
              </w:tabs>
            </w:pPr>
            <w:r w:rsidRPr="00866296">
              <w:lastRenderedPageBreak/>
              <w:t xml:space="preserve"> who </w:t>
            </w:r>
            <w:r>
              <w:t>will likely experience the issue differently than other groups</w:t>
            </w:r>
          </w:p>
          <w:p w:rsidR="000B7F1D" w:rsidRDefault="00697697" w:rsidP="000B7F1D">
            <w:pPr>
              <w:pStyle w:val="BodyA"/>
              <w:numPr>
                <w:ilvl w:val="0"/>
                <w:numId w:val="22"/>
              </w:numPr>
              <w:tabs>
                <w:tab w:val="left" w:pos="180"/>
              </w:tabs>
            </w:pPr>
            <w:r>
              <w:t xml:space="preserve"> whose interests are often unrepresented or underrepresented</w:t>
            </w:r>
          </w:p>
          <w:p w:rsidR="000B7F1D" w:rsidRPr="00866296" w:rsidRDefault="00697697" w:rsidP="000B7F1D">
            <w:pPr>
              <w:pStyle w:val="BodyA"/>
              <w:numPr>
                <w:ilvl w:val="0"/>
                <w:numId w:val="22"/>
              </w:numPr>
              <w:tabs>
                <w:tab w:val="clear" w:pos="0"/>
                <w:tab w:val="left" w:pos="180"/>
                <w:tab w:val="num" w:pos="252"/>
              </w:tabs>
              <w:ind w:left="252" w:hanging="252"/>
            </w:pPr>
            <w:r>
              <w:t xml:space="preserve"> is likely to contribute new information based on experience or position</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Invite them to return to their list of all possible groups that might be affected by the decision or have valuable information to contribute and assess whether this criteria helps them make a decision about which groups’ representatives to send to the meeting.  Add to or refine the criteria as necessary.</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Consider posting the criteria on a piece of chart paper for future reference.</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tc>
      </w:tr>
    </w:tbl>
    <w:p w:rsidR="000B7F1D" w:rsidRDefault="000B7F1D"/>
    <w:p w:rsidR="000B7F1D" w:rsidRDefault="000B7F1D"/>
    <w:p w:rsidR="000B7F1D" w:rsidRDefault="00697697">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lang w:val="en-CA"/>
        </w:rPr>
      </w:pPr>
      <w:r>
        <w:rPr>
          <w:b/>
          <w:position w:val="-2"/>
          <w:lang w:val="en-CA"/>
        </w:rPr>
        <w:t>Session two</w:t>
      </w:r>
    </w:p>
    <w:p w:rsidR="000B7F1D" w:rsidRDefault="000B7F1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08"/>
        <w:gridCol w:w="7668"/>
      </w:tblGrid>
      <w:tr w:rsidR="000B7F1D" w:rsidRPr="00493256">
        <w:tc>
          <w:tcPr>
            <w:tcW w:w="1908" w:type="dxa"/>
          </w:tcPr>
          <w:p w:rsidR="000B7F1D" w:rsidRPr="0042184A"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rPr>
            </w:pPr>
            <w:r w:rsidRPr="0042184A">
              <w:rPr>
                <w:b/>
                <w:position w:val="-2"/>
              </w:rPr>
              <w:t>In this section, students will:</w:t>
            </w:r>
          </w:p>
        </w:tc>
        <w:tc>
          <w:tcPr>
            <w:tcW w:w="7668" w:type="dxa"/>
          </w:tcPr>
          <w:p w:rsidR="000B7F1D" w:rsidRPr="0042184A"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lang w:val="en-CA"/>
              </w:rPr>
            </w:pPr>
            <w:r w:rsidRPr="0042184A">
              <w:rPr>
                <w:b/>
                <w:position w:val="-2"/>
                <w:lang w:val="en-CA"/>
              </w:rPr>
              <w:t>Instructions to the teacher</w:t>
            </w:r>
          </w:p>
        </w:tc>
      </w:tr>
      <w:tr w:rsidR="000B7F1D" w:rsidRPr="00493256">
        <w:trPr>
          <w:trHeight w:val="3077"/>
        </w:trPr>
        <w:tc>
          <w:tcPr>
            <w:tcW w:w="1908" w:type="dxa"/>
          </w:tcPr>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Practice applying criteria</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tc>
        <w:tc>
          <w:tcPr>
            <w:tcW w:w="7668" w:type="dxa"/>
          </w:tcPr>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Explain to students that their next step is to practice applying criteria to see if it helps us decide who the key stakeholders are for a particular issue or situation.</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Provide them with BLM #3: Who are the key stakeholders? </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Read aloud </w:t>
            </w:r>
            <w:r w:rsidRPr="006E309C">
              <w:rPr>
                <w:i/>
                <w:position w:val="-2"/>
                <w:lang w:val="en-CA"/>
              </w:rPr>
              <w:t>The Lorax</w:t>
            </w:r>
            <w:r w:rsidRPr="00493256">
              <w:rPr>
                <w:position w:val="-2"/>
                <w:lang w:val="en-CA"/>
              </w:rPr>
              <w:t xml:space="preserve"> by Dr. Seuss. Alternatively, you may wish to show them the short video of </w:t>
            </w:r>
            <w:r w:rsidRPr="006E309C">
              <w:rPr>
                <w:i/>
                <w:position w:val="-2"/>
                <w:lang w:val="en-CA"/>
              </w:rPr>
              <w:t>The Lorax</w:t>
            </w:r>
            <w:r w:rsidRPr="00493256">
              <w:rPr>
                <w:position w:val="-2"/>
                <w:lang w:val="en-CA"/>
              </w:rPr>
              <w:t xml:space="preserve">. </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F665CE"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position w:val="-2"/>
                <w:lang w:val="en-CA"/>
              </w:rPr>
            </w:pPr>
            <w:r w:rsidRPr="00F665CE">
              <w:rPr>
                <w:b/>
                <w:i/>
                <w:position w:val="-2"/>
                <w:lang w:val="en-CA"/>
              </w:rPr>
              <w:t>Opportunity for Differentiation:</w:t>
            </w:r>
          </w:p>
          <w:p w:rsidR="000B7F1D" w:rsidRPr="00F665CE" w:rsidRDefault="00697697" w:rsidP="000B7F1D">
            <w:pPr>
              <w:pStyle w:val="FreeFormA"/>
              <w:numPr>
                <w:ilvl w:val="0"/>
                <w:numId w:val="2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sidRPr="00F665CE">
              <w:rPr>
                <w:i/>
                <w:position w:val="-2"/>
                <w:lang w:val="en-CA"/>
              </w:rPr>
              <w:t xml:space="preserve">Provide students who would benefit from it a copy of the script while you read or while they view the video. Ask them to circle the names of possible stakeholders while they read. The script is provided on </w:t>
            </w:r>
            <w:commentRangeStart w:id="7"/>
            <w:r w:rsidRPr="00F665CE">
              <w:rPr>
                <w:i/>
                <w:position w:val="-2"/>
                <w:lang w:val="en-CA"/>
              </w:rPr>
              <w:t>BLM #4: The Lorax.</w:t>
            </w:r>
            <w:commentRangeEnd w:id="7"/>
            <w:r w:rsidR="0025512C">
              <w:rPr>
                <w:rStyle w:val="CommentReference"/>
                <w:rFonts w:ascii="Times New Roman" w:hAnsi="Times New Roman"/>
                <w:lang w:val="en-GB"/>
              </w:rPr>
              <w:commentReference w:id="7"/>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Invite students to imagine that they were re-writing the story. Ask them to imagine that after the appearance of the Lorax the first time, the Once-ler decided to hold a meeting and invite the key stakeholders to air their concerns about his proposed plans. Invite students to work with a partner to use BLM #2: Comparing Stakeholder Interests and BLM #3: Who are the key stakeholders? to identify all the groups or individuals who are referenced in the story and then to assess whether they are key stakeholders according to the criteria.</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rPr>
            </w:pPr>
            <w:r w:rsidRPr="00493256">
              <w:rPr>
                <w:position w:val="-2"/>
              </w:rPr>
              <w:lastRenderedPageBreak/>
              <w:t xml:space="preserve">Ask students to share their decisions with the class. Discuss differences of opinion that emerge regarding who the key stakeholders are. You may wish to extend the discussion by asking students to consider the advantages and disadvantages of inviting all affected groups versus key stakeholders as determined by our </w:t>
            </w:r>
            <w:commentRangeStart w:id="8"/>
            <w:r w:rsidRPr="00493256">
              <w:rPr>
                <w:position w:val="-2"/>
              </w:rPr>
              <w:t>criteria</w:t>
            </w:r>
            <w:commentRangeEnd w:id="8"/>
            <w:r w:rsidR="0025512C">
              <w:rPr>
                <w:rStyle w:val="CommentReference"/>
                <w:rFonts w:ascii="Times New Roman" w:hAnsi="Times New Roman"/>
                <w:lang w:val="en-GB"/>
              </w:rPr>
              <w:commentReference w:id="8"/>
            </w:r>
            <w:r w:rsidRPr="00493256">
              <w:rPr>
                <w:position w:val="-2"/>
              </w:rPr>
              <w:t>. You may wish to return to the discussion of being fair-minded and ask:</w:t>
            </w: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rPr>
            </w:pPr>
            <w:r w:rsidRPr="00493256">
              <w:rPr>
                <w:position w:val="-2"/>
              </w:rPr>
              <w:t xml:space="preserve">- Is it only fair if all voices to be heard? Or, can some groups represent the issues of others? </w:t>
            </w: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rPr>
            </w:pPr>
            <w:r w:rsidRPr="00493256">
              <w:rPr>
                <w:position w:val="-2"/>
              </w:rPr>
              <w:t>- Are there problems associated with gathering input from all individuals who might be affected that will hinder finding an effective solution? Or is this the only fair way to proceed?</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rPr>
            </w:pPr>
          </w:p>
        </w:tc>
      </w:tr>
      <w:tr w:rsidR="000B7F1D" w:rsidRPr="00493256">
        <w:tc>
          <w:tcPr>
            <w:tcW w:w="1908" w:type="dxa"/>
          </w:tcPr>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Transition to independent practice</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tc>
        <w:tc>
          <w:tcPr>
            <w:tcW w:w="7668" w:type="dxa"/>
          </w:tcPr>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Invite students to summarize in their own minds, the steps they would use next time when trying to decide which stakeholders should be consulted on an issue.</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Ask them to share their ideas with a partner.</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Considering capturing their ideas as a series of steps and posting these steps on the wall for future reference. For example, a summary of their thinking strategies might include:</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Brainstorm all the groups and individuals who might be affected by an issue</w:t>
            </w: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Compare stakeholder interests. Look for patterns and trends to see if their interests or concerns are unique or overlapping</w:t>
            </w: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Determine the key stakeholders by applying our criteria</w:t>
            </w: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Double-check that we have been fair-minded in our decision-making rather than only selecting those whose interests and concerns match our own</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Inform students that they will be practicing what they have learned about determining key stakeholders within the context of their current </w:t>
            </w:r>
            <w:commentRangeStart w:id="9"/>
            <w:r w:rsidRPr="00493256">
              <w:rPr>
                <w:position w:val="-2"/>
                <w:lang w:val="en-CA"/>
              </w:rPr>
              <w:t>unit.</w:t>
            </w:r>
            <w:commentRangeEnd w:id="9"/>
            <w:r w:rsidR="0025512C">
              <w:rPr>
                <w:rStyle w:val="CommentReference"/>
                <w:rFonts w:ascii="Times New Roman" w:hAnsi="Times New Roman"/>
                <w:lang w:val="en-GB"/>
              </w:rPr>
              <w:commentReference w:id="9"/>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tc>
      </w:tr>
      <w:tr w:rsidR="000B7F1D" w:rsidRPr="00493256">
        <w:tc>
          <w:tcPr>
            <w:tcW w:w="1908" w:type="dxa"/>
          </w:tcPr>
          <w:p w:rsidR="000B7F1D" w:rsidRPr="00493256" w:rsidRDefault="000B7F1D" w:rsidP="000B7F1D">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lang w:val="en-CA"/>
              </w:rPr>
            </w:pPr>
          </w:p>
          <w:p w:rsidR="000B7F1D" w:rsidRPr="00493256" w:rsidRDefault="00697697" w:rsidP="000B7F1D">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 xml:space="preserve">Nurturing self-regulated thinking </w:t>
            </w:r>
          </w:p>
          <w:p w:rsidR="000B7F1D" w:rsidRPr="00493256" w:rsidRDefault="000B7F1D" w:rsidP="000B7F1D">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lang w:val="en-CA"/>
              </w:rPr>
            </w:pPr>
          </w:p>
        </w:tc>
        <w:tc>
          <w:tcPr>
            <w:tcW w:w="7668" w:type="dxa"/>
          </w:tcPr>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Consider gradually releasing responsibility to students for selecting the thinking strategies that would be most helpful when they make value judgements about who the key stakeholders are with regards to a particular issue  as the course progresses.</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Initially, you might require or encourage students to use various thinking strategies they have been introduced to here. </w:t>
            </w:r>
          </w:p>
          <w:p w:rsidR="000B7F1D" w:rsidRPr="0049325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lastRenderedPageBreak/>
              <w:t xml:space="preserve">As time progresses and students become more adept at using these thinking strategies, consider moving them toward self-regulated thinking by encouraging them to select which thinking strategies might be most useful when faced with similar challenges. </w:t>
            </w: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 </w:t>
            </w:r>
          </w:p>
        </w:tc>
      </w:tr>
    </w:tbl>
    <w:p w:rsidR="000B7F1D" w:rsidRPr="00496549" w:rsidRDefault="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rPr>
      </w:pPr>
    </w:p>
    <w:p w:rsidR="000B7F1D" w:rsidRDefault="00697697" w:rsidP="000B7F1D">
      <w:pPr>
        <w:pStyle w:val="BodyBulletB"/>
      </w:pPr>
      <w:r>
        <w:br w:type="page"/>
      </w:r>
      <w:r>
        <w:lastRenderedPageBreak/>
        <w:t xml:space="preserve">Name:__________________________         </w:t>
      </w:r>
      <w:r>
        <w:tab/>
      </w:r>
      <w:r>
        <w:tab/>
      </w:r>
      <w:r>
        <w:tab/>
      </w:r>
      <w:r>
        <w:tab/>
        <w:t>Blackline Master #1</w:t>
      </w:r>
    </w:p>
    <w:p w:rsidR="000B7F1D" w:rsidRDefault="000B7F1D" w:rsidP="000B7F1D">
      <w:pPr>
        <w:pStyle w:val="BodyBulletB"/>
      </w:pPr>
    </w:p>
    <w:p w:rsidR="000B7F1D" w:rsidRPr="0042184A" w:rsidRDefault="00697697" w:rsidP="000B7F1D">
      <w:pPr>
        <w:jc w:val="center"/>
        <w:rPr>
          <w:rFonts w:ascii="Helvetica" w:hAnsi="Helvetica"/>
          <w:b/>
        </w:rPr>
      </w:pPr>
      <w:r w:rsidRPr="0042184A">
        <w:rPr>
          <w:rFonts w:ascii="Helvetica" w:hAnsi="Helvetica"/>
          <w:b/>
          <w:sz w:val="36"/>
        </w:rPr>
        <w:t>Who should we send?</w:t>
      </w:r>
    </w:p>
    <w:p w:rsidR="000B7F1D" w:rsidRPr="0042184A" w:rsidRDefault="000B7F1D" w:rsidP="000B7F1D">
      <w:pPr>
        <w:jc w:val="center"/>
        <w:rPr>
          <w:rFonts w:ascii="Helvetica" w:hAnsi="Helvetica"/>
          <w:b/>
        </w:rPr>
      </w:pPr>
    </w:p>
    <w:p w:rsidR="000B7F1D" w:rsidRPr="0042184A" w:rsidRDefault="00697697" w:rsidP="000B7F1D">
      <w:pPr>
        <w:rPr>
          <w:rFonts w:ascii="Helvetica" w:hAnsi="Helvetica"/>
        </w:rPr>
      </w:pPr>
      <w:r w:rsidRPr="0042184A">
        <w:rPr>
          <w:rFonts w:ascii="Helvetica" w:hAnsi="Helvetica"/>
          <w:b/>
        </w:rPr>
        <w:t>Read the following scenario:</w:t>
      </w:r>
    </w:p>
    <w:p w:rsidR="000B7F1D" w:rsidRPr="0042184A" w:rsidRDefault="000B7F1D" w:rsidP="000B7F1D">
      <w:pPr>
        <w:rPr>
          <w:rFonts w:ascii="Helvetica" w:hAnsi="Helvetica"/>
        </w:rPr>
      </w:pPr>
    </w:p>
    <w:p w:rsidR="000B7F1D" w:rsidRPr="0086629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sidRPr="00866296">
        <w:rPr>
          <w:i/>
          <w:position w:val="-2"/>
          <w:lang w:val="en-CA"/>
        </w:rPr>
        <w:t>Our school board is facing a budget crisis. We are low on funds to maintain the grounds, repair the building and buy supplies and books for classrooms. We need to do something. A development company has approached our school board with an idea. The company wants to buy some of our school property and build residential housing on it. It has proposed several different options: building an apartment on top of the school; building houses along the perimeter of our property, turning the field into an indoor stadium and building apartments on top of it, etc.</w:t>
      </w:r>
    </w:p>
    <w:p w:rsidR="000B7F1D" w:rsidRPr="00866296"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p w:rsidR="000B7F1D" w:rsidRPr="00493256"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866296">
        <w:rPr>
          <w:i/>
          <w:position w:val="-2"/>
          <w:lang w:val="en-CA"/>
        </w:rPr>
        <w:t>Although the decisions about whether or not to accept the proposal will be made at a board meeting, our school has been asked to send representatives of different stakeholder groups to the meeting. We can send 5 different representatives.  Who should we send?</w:t>
      </w:r>
    </w:p>
    <w:p w:rsidR="000B7F1D" w:rsidRPr="00866296" w:rsidRDefault="000B7F1D" w:rsidP="000B7F1D">
      <w:pPr>
        <w:rPr>
          <w:rFonts w:ascii="Helvetica" w:hAnsi="Helvetica"/>
        </w:rPr>
      </w:pPr>
    </w:p>
    <w:p w:rsidR="000B7F1D" w:rsidRPr="00866296" w:rsidRDefault="000B7F1D" w:rsidP="000B7F1D">
      <w:pPr>
        <w:rPr>
          <w:rFonts w:ascii="Helvetica" w:hAnsi="Helvetica"/>
        </w:rPr>
      </w:pPr>
    </w:p>
    <w:p w:rsidR="000B7F1D" w:rsidRPr="00866296" w:rsidRDefault="00697697" w:rsidP="000B7F1D">
      <w:pPr>
        <w:rPr>
          <w:rFonts w:ascii="Helvetica" w:hAnsi="Helvetica"/>
        </w:rPr>
      </w:pPr>
      <w:r w:rsidRPr="00866296">
        <w:rPr>
          <w:rFonts w:ascii="Helvetica" w:hAnsi="Helvetica"/>
        </w:rPr>
        <w:t>Your task:</w:t>
      </w:r>
    </w:p>
    <w:p w:rsidR="000B7F1D" w:rsidRPr="00866296" w:rsidRDefault="000B7F1D" w:rsidP="000B7F1D">
      <w:pPr>
        <w:rPr>
          <w:rFonts w:ascii="Helvetica" w:hAnsi="Helvetica"/>
        </w:rPr>
      </w:pPr>
    </w:p>
    <w:p w:rsidR="000B7F1D" w:rsidRPr="00866296" w:rsidRDefault="00697697" w:rsidP="000B7F1D">
      <w:pPr>
        <w:rPr>
          <w:rFonts w:ascii="Helvetica" w:hAnsi="Helvetica"/>
        </w:rPr>
      </w:pPr>
      <w:r w:rsidRPr="00866296">
        <w:rPr>
          <w:rFonts w:ascii="Helvetica" w:hAnsi="Helvetica"/>
        </w:rPr>
        <w:t>a) Brainstorm all the different groups that might be affected by this decision or who might have crucial information  that should be considered. Come up with as many as you can.</w:t>
      </w:r>
    </w:p>
    <w:p w:rsidR="000B7F1D" w:rsidRPr="00866296" w:rsidRDefault="000B7F1D" w:rsidP="000B7F1D">
      <w:pPr>
        <w:rPr>
          <w:rFonts w:ascii="Helvetica" w:hAnsi="Helvetica"/>
        </w:rPr>
      </w:pPr>
    </w:p>
    <w:p w:rsidR="000B7F1D" w:rsidRPr="00866296" w:rsidRDefault="00697697" w:rsidP="000B7F1D">
      <w:pPr>
        <w:rPr>
          <w:rFonts w:ascii="Helvetica" w:hAnsi="Helvetica"/>
        </w:rPr>
      </w:pPr>
      <w:r w:rsidRPr="00866296">
        <w:rPr>
          <w:rFonts w:ascii="Helvetica" w:hAnsi="Helvetica"/>
        </w:rPr>
        <w:t>Groups who might be affected by this decision:</w:t>
      </w:r>
    </w:p>
    <w:p w:rsidR="000B7F1D" w:rsidRPr="00866296" w:rsidRDefault="000B7F1D" w:rsidP="000B7F1D">
      <w:pPr>
        <w:tabs>
          <w:tab w:val="left" w:pos="1915"/>
          <w:tab w:val="left" w:pos="3830"/>
          <w:tab w:val="left" w:pos="5745"/>
          <w:tab w:val="left" w:pos="7660"/>
          <w:tab w:val="left" w:pos="9576"/>
        </w:tabs>
        <w:rPr>
          <w:rFonts w:ascii="Helvetica" w:hAnsi="Helvetica"/>
        </w:rPr>
      </w:pPr>
    </w:p>
    <w:p w:rsidR="000B7F1D" w:rsidRPr="00866296" w:rsidRDefault="000B7F1D" w:rsidP="000B7F1D">
      <w:pPr>
        <w:tabs>
          <w:tab w:val="left" w:pos="1915"/>
          <w:tab w:val="left" w:pos="3830"/>
          <w:tab w:val="left" w:pos="5745"/>
          <w:tab w:val="left" w:pos="7660"/>
          <w:tab w:val="left" w:pos="9576"/>
        </w:tabs>
        <w:rPr>
          <w:rFonts w:ascii="Helvetica" w:hAnsi="Helvetica"/>
        </w:rPr>
      </w:pPr>
    </w:p>
    <w:p w:rsidR="000B7F1D" w:rsidRPr="00866296" w:rsidRDefault="000B7F1D" w:rsidP="000B7F1D">
      <w:pPr>
        <w:tabs>
          <w:tab w:val="left" w:pos="1915"/>
          <w:tab w:val="left" w:pos="3830"/>
          <w:tab w:val="left" w:pos="5745"/>
          <w:tab w:val="left" w:pos="7660"/>
          <w:tab w:val="left" w:pos="9576"/>
        </w:tabs>
        <w:rPr>
          <w:rFonts w:ascii="Helvetica" w:hAnsi="Helvetica"/>
        </w:rPr>
        <w:sectPr w:rsidR="000B7F1D" w:rsidRPr="0086629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864" w:gutter="0"/>
          <w:cols w:space="720"/>
        </w:sectPr>
      </w:pPr>
    </w:p>
    <w:p w:rsidR="000B7F1D" w:rsidRPr="00866296" w:rsidRDefault="00697697" w:rsidP="000B7F1D">
      <w:pPr>
        <w:tabs>
          <w:tab w:val="left" w:pos="1915"/>
          <w:tab w:val="left" w:pos="3830"/>
          <w:tab w:val="left" w:pos="5745"/>
          <w:tab w:val="left" w:pos="7660"/>
          <w:tab w:val="left" w:pos="9576"/>
        </w:tabs>
        <w:rPr>
          <w:rFonts w:ascii="Helvetica" w:hAnsi="Helvetica"/>
        </w:rPr>
      </w:pPr>
      <w:r w:rsidRPr="00866296">
        <w:rPr>
          <w:rFonts w:ascii="Helvetica" w:hAnsi="Helvetica"/>
        </w:rPr>
        <w:lastRenderedPageBreak/>
        <w:t>1.</w:t>
      </w:r>
      <w:r w:rsidRPr="00866296">
        <w:rPr>
          <w:rFonts w:ascii="Helvetica" w:hAnsi="Helvetica"/>
        </w:rPr>
        <w:tab/>
      </w:r>
      <w:r w:rsidRPr="00866296">
        <w:rPr>
          <w:rFonts w:ascii="Helvetica" w:hAnsi="Helvetica"/>
        </w:rPr>
        <w:tab/>
      </w:r>
      <w:r w:rsidRPr="00866296">
        <w:rPr>
          <w:rFonts w:ascii="Helvetica" w:hAnsi="Helvetica"/>
        </w:rPr>
        <w:tab/>
      </w:r>
      <w:r w:rsidRPr="00866296">
        <w:rPr>
          <w:rFonts w:ascii="Helvetica" w:hAnsi="Helvetica"/>
        </w:rPr>
        <w:tab/>
      </w:r>
    </w:p>
    <w:p w:rsidR="000B7F1D" w:rsidRPr="00866296" w:rsidRDefault="000B7F1D" w:rsidP="000B7F1D">
      <w:pPr>
        <w:rPr>
          <w:rFonts w:ascii="Helvetica" w:hAnsi="Helvetica"/>
        </w:rPr>
      </w:pPr>
    </w:p>
    <w:p w:rsidR="000B7F1D" w:rsidRPr="00866296" w:rsidRDefault="00697697" w:rsidP="000B7F1D">
      <w:pPr>
        <w:rPr>
          <w:rFonts w:ascii="Helvetica" w:hAnsi="Helvetica"/>
        </w:rPr>
      </w:pPr>
      <w:r w:rsidRPr="00866296">
        <w:rPr>
          <w:rFonts w:ascii="Helvetica" w:hAnsi="Helvetica"/>
        </w:rPr>
        <w:t>2.</w:t>
      </w:r>
    </w:p>
    <w:p w:rsidR="000B7F1D" w:rsidRPr="00866296" w:rsidRDefault="000B7F1D" w:rsidP="000B7F1D">
      <w:pPr>
        <w:rPr>
          <w:rFonts w:ascii="Helvetica" w:hAnsi="Helvetica"/>
        </w:rPr>
      </w:pPr>
    </w:p>
    <w:p w:rsidR="000B7F1D" w:rsidRPr="00866296" w:rsidRDefault="00697697" w:rsidP="000B7F1D">
      <w:pPr>
        <w:rPr>
          <w:rFonts w:ascii="Helvetica" w:hAnsi="Helvetica"/>
        </w:rPr>
      </w:pPr>
      <w:r w:rsidRPr="00866296">
        <w:rPr>
          <w:rFonts w:ascii="Helvetica" w:hAnsi="Helvetica"/>
        </w:rPr>
        <w:t>3.</w:t>
      </w:r>
    </w:p>
    <w:p w:rsidR="000B7F1D" w:rsidRPr="00866296" w:rsidRDefault="000B7F1D" w:rsidP="000B7F1D">
      <w:pPr>
        <w:rPr>
          <w:rFonts w:ascii="Helvetica" w:hAnsi="Helvetica"/>
        </w:rPr>
      </w:pPr>
    </w:p>
    <w:p w:rsidR="000B7F1D" w:rsidRPr="00866296" w:rsidRDefault="00697697" w:rsidP="000B7F1D">
      <w:pPr>
        <w:rPr>
          <w:rFonts w:ascii="Helvetica" w:hAnsi="Helvetica"/>
        </w:rPr>
      </w:pPr>
      <w:r w:rsidRPr="00866296">
        <w:rPr>
          <w:rFonts w:ascii="Helvetica" w:hAnsi="Helvetica"/>
        </w:rPr>
        <w:t>4.</w:t>
      </w:r>
    </w:p>
    <w:p w:rsidR="000B7F1D" w:rsidRPr="00866296" w:rsidRDefault="000B7F1D" w:rsidP="000B7F1D">
      <w:pPr>
        <w:rPr>
          <w:rFonts w:ascii="Helvetica" w:hAnsi="Helvetica"/>
        </w:rPr>
      </w:pPr>
    </w:p>
    <w:p w:rsidR="000B7F1D" w:rsidRPr="00866296" w:rsidRDefault="00697697" w:rsidP="000B7F1D">
      <w:pPr>
        <w:rPr>
          <w:rFonts w:ascii="Helvetica" w:hAnsi="Helvetica"/>
        </w:rPr>
      </w:pPr>
      <w:r w:rsidRPr="00866296">
        <w:rPr>
          <w:rFonts w:ascii="Helvetica" w:hAnsi="Helvetica"/>
        </w:rPr>
        <w:t>5.</w:t>
      </w:r>
    </w:p>
    <w:p w:rsidR="000B7F1D" w:rsidRPr="00866296" w:rsidRDefault="000B7F1D" w:rsidP="000B7F1D">
      <w:pPr>
        <w:rPr>
          <w:rFonts w:ascii="Helvetica" w:hAnsi="Helvetica"/>
        </w:rPr>
      </w:pPr>
    </w:p>
    <w:p w:rsidR="000B7F1D" w:rsidRPr="00866296" w:rsidRDefault="00697697" w:rsidP="000B7F1D">
      <w:pPr>
        <w:rPr>
          <w:rFonts w:ascii="Helvetica" w:hAnsi="Helvetica"/>
        </w:rPr>
      </w:pPr>
      <w:r w:rsidRPr="00866296">
        <w:rPr>
          <w:rFonts w:ascii="Helvetica" w:hAnsi="Helvetica"/>
        </w:rPr>
        <w:lastRenderedPageBreak/>
        <w:t>6.</w:t>
      </w:r>
    </w:p>
    <w:p w:rsidR="000B7F1D" w:rsidRPr="00866296" w:rsidRDefault="000B7F1D" w:rsidP="000B7F1D">
      <w:pPr>
        <w:rPr>
          <w:rFonts w:ascii="Helvetica" w:hAnsi="Helvetica"/>
        </w:rPr>
      </w:pPr>
    </w:p>
    <w:p w:rsidR="000B7F1D" w:rsidRPr="00866296" w:rsidRDefault="00697697" w:rsidP="000B7F1D">
      <w:pPr>
        <w:rPr>
          <w:rFonts w:ascii="Helvetica" w:hAnsi="Helvetica"/>
        </w:rPr>
      </w:pPr>
      <w:r w:rsidRPr="00866296">
        <w:rPr>
          <w:rFonts w:ascii="Helvetica" w:hAnsi="Helvetica"/>
        </w:rPr>
        <w:t>7.</w:t>
      </w:r>
    </w:p>
    <w:p w:rsidR="000B7F1D" w:rsidRPr="00866296" w:rsidRDefault="000B7F1D" w:rsidP="000B7F1D">
      <w:pPr>
        <w:rPr>
          <w:rFonts w:ascii="Helvetica" w:hAnsi="Helvetica"/>
        </w:rPr>
      </w:pPr>
    </w:p>
    <w:p w:rsidR="000B7F1D" w:rsidRPr="00866296" w:rsidRDefault="00697697" w:rsidP="000B7F1D">
      <w:pPr>
        <w:rPr>
          <w:rFonts w:ascii="Helvetica" w:hAnsi="Helvetica"/>
        </w:rPr>
      </w:pPr>
      <w:r w:rsidRPr="00866296">
        <w:rPr>
          <w:rFonts w:ascii="Helvetica" w:hAnsi="Helvetica"/>
        </w:rPr>
        <w:t>8.</w:t>
      </w:r>
    </w:p>
    <w:p w:rsidR="000B7F1D" w:rsidRPr="00866296" w:rsidRDefault="000B7F1D" w:rsidP="000B7F1D">
      <w:pPr>
        <w:rPr>
          <w:rFonts w:ascii="Helvetica" w:hAnsi="Helvetica"/>
        </w:rPr>
      </w:pPr>
    </w:p>
    <w:p w:rsidR="000B7F1D" w:rsidRPr="00866296" w:rsidRDefault="00697697" w:rsidP="000B7F1D">
      <w:pPr>
        <w:rPr>
          <w:rFonts w:ascii="Helvetica" w:hAnsi="Helvetica"/>
        </w:rPr>
      </w:pPr>
      <w:r w:rsidRPr="00866296">
        <w:rPr>
          <w:rFonts w:ascii="Helvetica" w:hAnsi="Helvetica"/>
        </w:rPr>
        <w:t>9.</w:t>
      </w:r>
    </w:p>
    <w:p w:rsidR="000B7F1D" w:rsidRPr="00866296" w:rsidRDefault="000B7F1D" w:rsidP="000B7F1D">
      <w:pPr>
        <w:rPr>
          <w:rFonts w:ascii="Helvetica" w:hAnsi="Helvetica"/>
        </w:rPr>
      </w:pPr>
    </w:p>
    <w:p w:rsidR="000B7F1D" w:rsidRPr="00866296" w:rsidRDefault="00697697" w:rsidP="000B7F1D">
      <w:pPr>
        <w:rPr>
          <w:rFonts w:ascii="Helvetica" w:hAnsi="Helvetica"/>
        </w:rPr>
      </w:pPr>
      <w:r w:rsidRPr="00866296">
        <w:rPr>
          <w:rFonts w:ascii="Helvetica" w:hAnsi="Helvetica"/>
        </w:rPr>
        <w:t>10.</w:t>
      </w:r>
    </w:p>
    <w:p w:rsidR="000B7F1D" w:rsidRPr="00866296" w:rsidRDefault="000B7F1D" w:rsidP="000B7F1D">
      <w:pPr>
        <w:rPr>
          <w:rFonts w:ascii="Helvetica" w:hAnsi="Helvetica"/>
        </w:rPr>
        <w:sectPr w:rsidR="000B7F1D" w:rsidRPr="00866296" w:rsidSect="000B7F1D">
          <w:type w:val="continuous"/>
          <w:pgSz w:w="12240" w:h="15840"/>
          <w:pgMar w:top="1440" w:right="1440" w:bottom="1440" w:left="1440" w:header="720" w:footer="864" w:gutter="0"/>
          <w:cols w:num="2" w:space="720" w:equalWidth="0">
            <w:col w:w="4320" w:space="720"/>
            <w:col w:w="4320" w:space="720"/>
          </w:cols>
        </w:sectPr>
      </w:pPr>
    </w:p>
    <w:p w:rsidR="000B7F1D" w:rsidRPr="00866296" w:rsidRDefault="000B7F1D" w:rsidP="000B7F1D">
      <w:pPr>
        <w:rPr>
          <w:rFonts w:ascii="Helvetica" w:hAnsi="Helvetica"/>
        </w:rPr>
      </w:pPr>
    </w:p>
    <w:p w:rsidR="000B7F1D" w:rsidRPr="00866296" w:rsidRDefault="000B7F1D" w:rsidP="000B7F1D">
      <w:pPr>
        <w:rPr>
          <w:rFonts w:ascii="Helvetica" w:hAnsi="Helvetica"/>
        </w:rPr>
      </w:pPr>
    </w:p>
    <w:p w:rsidR="000B7F1D" w:rsidRPr="0042184A" w:rsidRDefault="000B7F1D" w:rsidP="000B7F1D">
      <w:pPr>
        <w:rPr>
          <w:rFonts w:ascii="Helvetica" w:hAnsi="Helvetica"/>
          <w:b/>
          <w:sz w:val="36"/>
        </w:rPr>
      </w:pPr>
    </w:p>
    <w:p w:rsidR="000B7F1D" w:rsidRDefault="00697697" w:rsidP="000B7F1D">
      <w:pPr>
        <w:pStyle w:val="BodyBulletB"/>
      </w:pPr>
      <w:r w:rsidRPr="0042184A">
        <w:br w:type="page"/>
      </w:r>
      <w:r>
        <w:lastRenderedPageBreak/>
        <w:t xml:space="preserve">Name:__________________________         </w:t>
      </w:r>
      <w:r>
        <w:tab/>
      </w:r>
      <w:r>
        <w:tab/>
      </w:r>
      <w:r>
        <w:tab/>
        <w:t>Blackline Master #2</w:t>
      </w:r>
    </w:p>
    <w:p w:rsidR="000B7F1D" w:rsidRDefault="000B7F1D" w:rsidP="000B7F1D">
      <w:pPr>
        <w:pStyle w:val="BodyBulletB"/>
      </w:pPr>
    </w:p>
    <w:p w:rsidR="000B7F1D" w:rsidRPr="0042184A" w:rsidRDefault="00697697" w:rsidP="000B7F1D">
      <w:pPr>
        <w:jc w:val="center"/>
        <w:rPr>
          <w:rFonts w:ascii="Helvetica" w:hAnsi="Helvetica"/>
          <w:b/>
        </w:rPr>
      </w:pPr>
      <w:r w:rsidRPr="0042184A">
        <w:rPr>
          <w:rFonts w:ascii="Helvetica" w:hAnsi="Helvetica"/>
          <w:b/>
          <w:sz w:val="36"/>
        </w:rPr>
        <w:t xml:space="preserve">Comparing Stakeholder Interests </w:t>
      </w:r>
    </w:p>
    <w:p w:rsidR="000B7F1D" w:rsidRPr="0042184A" w:rsidRDefault="000B7F1D" w:rsidP="000B7F1D">
      <w:pPr>
        <w:jc w:val="center"/>
        <w:rPr>
          <w:rFonts w:ascii="Helvetica" w:hAnsi="Helvetica"/>
          <w:b/>
        </w:rPr>
      </w:pPr>
    </w:p>
    <w:tbl>
      <w:tblPr>
        <w:tblStyle w:val="TableGrid"/>
        <w:tblW w:w="0" w:type="auto"/>
        <w:tblLook w:val="00BF"/>
      </w:tblPr>
      <w:tblGrid>
        <w:gridCol w:w="1548"/>
        <w:gridCol w:w="3060"/>
        <w:gridCol w:w="4248"/>
      </w:tblGrid>
      <w:tr w:rsidR="000B7F1D" w:rsidRPr="0042184A">
        <w:tc>
          <w:tcPr>
            <w:tcW w:w="1548" w:type="dxa"/>
          </w:tcPr>
          <w:p w:rsidR="000B7F1D" w:rsidRPr="00FA3DE9" w:rsidRDefault="00697697" w:rsidP="000B7F1D">
            <w:pPr>
              <w:jc w:val="center"/>
            </w:pPr>
            <w:r w:rsidRPr="00FA3DE9">
              <w:t>Stakeholder Group</w:t>
            </w:r>
          </w:p>
        </w:tc>
        <w:tc>
          <w:tcPr>
            <w:tcW w:w="3060" w:type="dxa"/>
          </w:tcPr>
          <w:p w:rsidR="000B7F1D" w:rsidRPr="00FA3DE9" w:rsidRDefault="00697697" w:rsidP="000B7F1D">
            <w:pPr>
              <w:jc w:val="center"/>
            </w:pPr>
            <w:r w:rsidRPr="00FA3DE9">
              <w:t>Main interests or concerns</w:t>
            </w:r>
          </w:p>
        </w:tc>
        <w:tc>
          <w:tcPr>
            <w:tcW w:w="4248" w:type="dxa"/>
          </w:tcPr>
          <w:p w:rsidR="000B7F1D" w:rsidRPr="00FA3DE9" w:rsidRDefault="00697697" w:rsidP="000B7F1D">
            <w:pPr>
              <w:jc w:val="center"/>
            </w:pPr>
            <w:r w:rsidRPr="00FA3DE9">
              <w:t>Explanation or reasons</w:t>
            </w:r>
          </w:p>
        </w:tc>
      </w:tr>
      <w:tr w:rsidR="000B7F1D" w:rsidRPr="0042184A">
        <w:tc>
          <w:tcPr>
            <w:tcW w:w="1548" w:type="dxa"/>
          </w:tcPr>
          <w:p w:rsidR="000B7F1D" w:rsidRPr="00FA3DE9" w:rsidRDefault="000B7F1D" w:rsidP="000B7F1D"/>
        </w:tc>
        <w:tc>
          <w:tcPr>
            <w:tcW w:w="3060" w:type="dxa"/>
          </w:tcPr>
          <w:p w:rsidR="000B7F1D" w:rsidRPr="00FA3DE9" w:rsidRDefault="00697697" w:rsidP="000B7F1D">
            <w:r w:rsidRPr="00FA3DE9">
              <w:t>1.</w:t>
            </w:r>
          </w:p>
          <w:p w:rsidR="000B7F1D" w:rsidRPr="00FA3DE9" w:rsidRDefault="00697697" w:rsidP="000B7F1D">
            <w:r w:rsidRPr="00FA3DE9">
              <w:t xml:space="preserve">2. </w:t>
            </w:r>
          </w:p>
          <w:p w:rsidR="000B7F1D" w:rsidRPr="00FA3DE9" w:rsidRDefault="00697697" w:rsidP="000B7F1D">
            <w:r w:rsidRPr="00FA3DE9">
              <w:t>3.</w:t>
            </w:r>
          </w:p>
        </w:tc>
        <w:tc>
          <w:tcPr>
            <w:tcW w:w="4248" w:type="dxa"/>
          </w:tcPr>
          <w:p w:rsidR="000B7F1D" w:rsidRPr="00FA3DE9" w:rsidRDefault="000B7F1D" w:rsidP="000B7F1D"/>
        </w:tc>
      </w:tr>
      <w:tr w:rsidR="000B7F1D" w:rsidRPr="0042184A">
        <w:tc>
          <w:tcPr>
            <w:tcW w:w="1548" w:type="dxa"/>
          </w:tcPr>
          <w:p w:rsidR="000B7F1D" w:rsidRPr="00FA3DE9" w:rsidRDefault="000B7F1D" w:rsidP="000B7F1D"/>
        </w:tc>
        <w:tc>
          <w:tcPr>
            <w:tcW w:w="3060" w:type="dxa"/>
          </w:tcPr>
          <w:p w:rsidR="000B7F1D" w:rsidRPr="00FA3DE9" w:rsidRDefault="00697697" w:rsidP="000B7F1D">
            <w:r w:rsidRPr="00FA3DE9">
              <w:t>1.</w:t>
            </w:r>
          </w:p>
          <w:p w:rsidR="000B7F1D" w:rsidRPr="00FA3DE9" w:rsidRDefault="00697697" w:rsidP="000B7F1D">
            <w:r w:rsidRPr="00FA3DE9">
              <w:t xml:space="preserve">2. </w:t>
            </w:r>
          </w:p>
          <w:p w:rsidR="000B7F1D" w:rsidRPr="00FA3DE9" w:rsidRDefault="00697697" w:rsidP="000B7F1D">
            <w:r w:rsidRPr="00FA3DE9">
              <w:t>3.</w:t>
            </w:r>
          </w:p>
        </w:tc>
        <w:tc>
          <w:tcPr>
            <w:tcW w:w="4248" w:type="dxa"/>
          </w:tcPr>
          <w:p w:rsidR="000B7F1D" w:rsidRPr="00FA3DE9" w:rsidRDefault="000B7F1D" w:rsidP="000B7F1D"/>
        </w:tc>
      </w:tr>
      <w:tr w:rsidR="000B7F1D" w:rsidRPr="0042184A">
        <w:tc>
          <w:tcPr>
            <w:tcW w:w="1548" w:type="dxa"/>
          </w:tcPr>
          <w:p w:rsidR="000B7F1D" w:rsidRPr="00FA3DE9" w:rsidRDefault="000B7F1D" w:rsidP="000B7F1D"/>
        </w:tc>
        <w:tc>
          <w:tcPr>
            <w:tcW w:w="3060" w:type="dxa"/>
          </w:tcPr>
          <w:p w:rsidR="000B7F1D" w:rsidRPr="00FA3DE9" w:rsidRDefault="00697697" w:rsidP="000B7F1D">
            <w:r w:rsidRPr="00FA3DE9">
              <w:t>1.</w:t>
            </w:r>
          </w:p>
          <w:p w:rsidR="000B7F1D" w:rsidRPr="00FA3DE9" w:rsidRDefault="00697697" w:rsidP="000B7F1D">
            <w:r w:rsidRPr="00FA3DE9">
              <w:t xml:space="preserve">2. </w:t>
            </w:r>
          </w:p>
          <w:p w:rsidR="000B7F1D" w:rsidRPr="00FA3DE9" w:rsidRDefault="00697697" w:rsidP="000B7F1D">
            <w:r w:rsidRPr="00FA3DE9">
              <w:t>3.</w:t>
            </w:r>
          </w:p>
        </w:tc>
        <w:tc>
          <w:tcPr>
            <w:tcW w:w="4248" w:type="dxa"/>
          </w:tcPr>
          <w:p w:rsidR="000B7F1D" w:rsidRPr="00FA3DE9" w:rsidRDefault="000B7F1D" w:rsidP="000B7F1D"/>
        </w:tc>
      </w:tr>
      <w:tr w:rsidR="000B7F1D" w:rsidRPr="0042184A">
        <w:tc>
          <w:tcPr>
            <w:tcW w:w="1548" w:type="dxa"/>
          </w:tcPr>
          <w:p w:rsidR="000B7F1D" w:rsidRPr="00FA3DE9" w:rsidRDefault="000B7F1D" w:rsidP="000B7F1D"/>
        </w:tc>
        <w:tc>
          <w:tcPr>
            <w:tcW w:w="3060" w:type="dxa"/>
          </w:tcPr>
          <w:p w:rsidR="000B7F1D" w:rsidRPr="00FA3DE9" w:rsidRDefault="00697697" w:rsidP="000B7F1D">
            <w:r w:rsidRPr="00FA3DE9">
              <w:t>1.</w:t>
            </w:r>
          </w:p>
          <w:p w:rsidR="000B7F1D" w:rsidRPr="00FA3DE9" w:rsidRDefault="00697697" w:rsidP="000B7F1D">
            <w:r w:rsidRPr="00FA3DE9">
              <w:t xml:space="preserve">2. </w:t>
            </w:r>
          </w:p>
          <w:p w:rsidR="000B7F1D" w:rsidRPr="00FA3DE9" w:rsidRDefault="00697697" w:rsidP="000B7F1D">
            <w:r w:rsidRPr="00FA3DE9">
              <w:t>3.</w:t>
            </w:r>
          </w:p>
        </w:tc>
        <w:tc>
          <w:tcPr>
            <w:tcW w:w="4248" w:type="dxa"/>
          </w:tcPr>
          <w:p w:rsidR="000B7F1D" w:rsidRPr="00FA3DE9" w:rsidRDefault="000B7F1D" w:rsidP="000B7F1D"/>
        </w:tc>
      </w:tr>
      <w:tr w:rsidR="000B7F1D" w:rsidRPr="0042184A">
        <w:tc>
          <w:tcPr>
            <w:tcW w:w="1548" w:type="dxa"/>
          </w:tcPr>
          <w:p w:rsidR="000B7F1D" w:rsidRPr="00FA3DE9" w:rsidRDefault="000B7F1D" w:rsidP="000B7F1D"/>
        </w:tc>
        <w:tc>
          <w:tcPr>
            <w:tcW w:w="3060" w:type="dxa"/>
          </w:tcPr>
          <w:p w:rsidR="000B7F1D" w:rsidRPr="00FA3DE9" w:rsidRDefault="00697697" w:rsidP="000B7F1D">
            <w:r w:rsidRPr="00FA3DE9">
              <w:t>1.</w:t>
            </w:r>
          </w:p>
          <w:p w:rsidR="000B7F1D" w:rsidRPr="00FA3DE9" w:rsidRDefault="00697697" w:rsidP="000B7F1D">
            <w:r w:rsidRPr="00FA3DE9">
              <w:t xml:space="preserve">2. </w:t>
            </w:r>
          </w:p>
          <w:p w:rsidR="000B7F1D" w:rsidRPr="00FA3DE9" w:rsidRDefault="00697697" w:rsidP="000B7F1D">
            <w:r w:rsidRPr="00FA3DE9">
              <w:t>3.</w:t>
            </w:r>
          </w:p>
        </w:tc>
        <w:tc>
          <w:tcPr>
            <w:tcW w:w="4248" w:type="dxa"/>
          </w:tcPr>
          <w:p w:rsidR="000B7F1D" w:rsidRPr="00FA3DE9" w:rsidRDefault="000B7F1D" w:rsidP="000B7F1D"/>
        </w:tc>
      </w:tr>
      <w:tr w:rsidR="000B7F1D" w:rsidRPr="0042184A">
        <w:tc>
          <w:tcPr>
            <w:tcW w:w="1548" w:type="dxa"/>
          </w:tcPr>
          <w:p w:rsidR="000B7F1D" w:rsidRPr="00FA3DE9" w:rsidRDefault="000B7F1D" w:rsidP="000B7F1D"/>
        </w:tc>
        <w:tc>
          <w:tcPr>
            <w:tcW w:w="3060" w:type="dxa"/>
          </w:tcPr>
          <w:p w:rsidR="000B7F1D" w:rsidRPr="00FA3DE9" w:rsidRDefault="00697697" w:rsidP="000B7F1D">
            <w:r w:rsidRPr="00FA3DE9">
              <w:t>1.</w:t>
            </w:r>
          </w:p>
          <w:p w:rsidR="000B7F1D" w:rsidRPr="00FA3DE9" w:rsidRDefault="00697697" w:rsidP="000B7F1D">
            <w:r w:rsidRPr="00FA3DE9">
              <w:t xml:space="preserve">2. </w:t>
            </w:r>
          </w:p>
          <w:p w:rsidR="000B7F1D" w:rsidRPr="00FA3DE9" w:rsidRDefault="00697697" w:rsidP="000B7F1D">
            <w:r w:rsidRPr="00FA3DE9">
              <w:t>3.</w:t>
            </w:r>
          </w:p>
        </w:tc>
        <w:tc>
          <w:tcPr>
            <w:tcW w:w="4248" w:type="dxa"/>
          </w:tcPr>
          <w:p w:rsidR="000B7F1D" w:rsidRPr="00FA3DE9" w:rsidRDefault="000B7F1D" w:rsidP="000B7F1D"/>
        </w:tc>
      </w:tr>
      <w:tr w:rsidR="000B7F1D" w:rsidRPr="0042184A">
        <w:tc>
          <w:tcPr>
            <w:tcW w:w="1548" w:type="dxa"/>
          </w:tcPr>
          <w:p w:rsidR="000B7F1D" w:rsidRPr="00FA3DE9" w:rsidRDefault="000B7F1D" w:rsidP="000B7F1D"/>
        </w:tc>
        <w:tc>
          <w:tcPr>
            <w:tcW w:w="3060" w:type="dxa"/>
          </w:tcPr>
          <w:p w:rsidR="000B7F1D" w:rsidRPr="00FA3DE9" w:rsidRDefault="00697697" w:rsidP="000B7F1D">
            <w:r w:rsidRPr="00FA3DE9">
              <w:t>1.</w:t>
            </w:r>
          </w:p>
          <w:p w:rsidR="000B7F1D" w:rsidRPr="00FA3DE9" w:rsidRDefault="00697697" w:rsidP="000B7F1D">
            <w:r w:rsidRPr="00FA3DE9">
              <w:t xml:space="preserve">2. </w:t>
            </w:r>
          </w:p>
          <w:p w:rsidR="000B7F1D" w:rsidRPr="00FA3DE9" w:rsidRDefault="00697697" w:rsidP="000B7F1D">
            <w:r w:rsidRPr="00FA3DE9">
              <w:t>3.</w:t>
            </w:r>
          </w:p>
        </w:tc>
        <w:tc>
          <w:tcPr>
            <w:tcW w:w="4248" w:type="dxa"/>
          </w:tcPr>
          <w:p w:rsidR="000B7F1D" w:rsidRPr="00FA3DE9" w:rsidRDefault="000B7F1D" w:rsidP="000B7F1D"/>
        </w:tc>
      </w:tr>
      <w:tr w:rsidR="000B7F1D" w:rsidRPr="0042184A">
        <w:tc>
          <w:tcPr>
            <w:tcW w:w="1548" w:type="dxa"/>
          </w:tcPr>
          <w:p w:rsidR="000B7F1D" w:rsidRPr="00FA3DE9" w:rsidRDefault="000B7F1D" w:rsidP="000B7F1D"/>
        </w:tc>
        <w:tc>
          <w:tcPr>
            <w:tcW w:w="3060" w:type="dxa"/>
          </w:tcPr>
          <w:p w:rsidR="000B7F1D" w:rsidRPr="00FA3DE9" w:rsidRDefault="00697697" w:rsidP="000B7F1D">
            <w:r w:rsidRPr="00FA3DE9">
              <w:t>1.</w:t>
            </w:r>
          </w:p>
          <w:p w:rsidR="000B7F1D" w:rsidRPr="00FA3DE9" w:rsidRDefault="00697697" w:rsidP="000B7F1D">
            <w:r w:rsidRPr="00FA3DE9">
              <w:t xml:space="preserve">2. </w:t>
            </w:r>
          </w:p>
          <w:p w:rsidR="000B7F1D" w:rsidRPr="00FA3DE9" w:rsidRDefault="00697697" w:rsidP="000B7F1D">
            <w:r w:rsidRPr="00FA3DE9">
              <w:t>3.</w:t>
            </w:r>
          </w:p>
        </w:tc>
        <w:tc>
          <w:tcPr>
            <w:tcW w:w="4248" w:type="dxa"/>
          </w:tcPr>
          <w:p w:rsidR="000B7F1D" w:rsidRPr="00FA3DE9" w:rsidRDefault="000B7F1D" w:rsidP="000B7F1D"/>
        </w:tc>
      </w:tr>
      <w:tr w:rsidR="000B7F1D" w:rsidRPr="0042184A">
        <w:tc>
          <w:tcPr>
            <w:tcW w:w="1548" w:type="dxa"/>
          </w:tcPr>
          <w:p w:rsidR="000B7F1D" w:rsidRPr="00FA3DE9" w:rsidRDefault="000B7F1D" w:rsidP="000B7F1D"/>
        </w:tc>
        <w:tc>
          <w:tcPr>
            <w:tcW w:w="3060" w:type="dxa"/>
          </w:tcPr>
          <w:p w:rsidR="000B7F1D" w:rsidRPr="00FA3DE9" w:rsidRDefault="00697697" w:rsidP="000B7F1D">
            <w:r w:rsidRPr="00FA3DE9">
              <w:t>1.</w:t>
            </w:r>
          </w:p>
          <w:p w:rsidR="000B7F1D" w:rsidRPr="00FA3DE9" w:rsidRDefault="00697697" w:rsidP="000B7F1D">
            <w:r w:rsidRPr="00FA3DE9">
              <w:t xml:space="preserve">2. </w:t>
            </w:r>
          </w:p>
          <w:p w:rsidR="000B7F1D" w:rsidRPr="00FA3DE9" w:rsidRDefault="00697697" w:rsidP="000B7F1D">
            <w:r w:rsidRPr="00FA3DE9">
              <w:t>3.</w:t>
            </w:r>
          </w:p>
        </w:tc>
        <w:tc>
          <w:tcPr>
            <w:tcW w:w="4248" w:type="dxa"/>
          </w:tcPr>
          <w:p w:rsidR="000B7F1D" w:rsidRPr="00FA3DE9" w:rsidRDefault="000B7F1D" w:rsidP="000B7F1D"/>
        </w:tc>
      </w:tr>
    </w:tbl>
    <w:p w:rsidR="000B7F1D" w:rsidRPr="0042184A" w:rsidRDefault="000B7F1D" w:rsidP="000B7F1D">
      <w:pPr>
        <w:rPr>
          <w:rFonts w:ascii="Helvetica" w:hAnsi="Helvetica"/>
        </w:rPr>
      </w:pPr>
    </w:p>
    <w:tbl>
      <w:tblPr>
        <w:tblStyle w:val="TableGrid"/>
        <w:tblW w:w="0" w:type="auto"/>
        <w:tblLook w:val="00BF"/>
      </w:tblPr>
      <w:tblGrid>
        <w:gridCol w:w="4428"/>
        <w:gridCol w:w="4428"/>
      </w:tblGrid>
      <w:tr w:rsidR="000B7F1D" w:rsidRPr="0042184A">
        <w:tc>
          <w:tcPr>
            <w:tcW w:w="4428" w:type="dxa"/>
          </w:tcPr>
          <w:p w:rsidR="000B7F1D" w:rsidRPr="00FA3DE9" w:rsidRDefault="00697697" w:rsidP="000B7F1D">
            <w:r w:rsidRPr="00FA3DE9">
              <w:t>Patterns and Trends</w:t>
            </w:r>
          </w:p>
        </w:tc>
        <w:tc>
          <w:tcPr>
            <w:tcW w:w="4428" w:type="dxa"/>
          </w:tcPr>
          <w:p w:rsidR="000B7F1D" w:rsidRPr="00FA3DE9" w:rsidRDefault="00697697" w:rsidP="000B7F1D">
            <w:r w:rsidRPr="00FA3DE9">
              <w:t>Explanation</w:t>
            </w:r>
          </w:p>
          <w:p w:rsidR="000B7F1D" w:rsidRPr="00FA3DE9" w:rsidRDefault="000B7F1D" w:rsidP="000B7F1D"/>
          <w:p w:rsidR="000B7F1D" w:rsidRPr="00FA3DE9" w:rsidRDefault="000B7F1D" w:rsidP="000B7F1D"/>
          <w:p w:rsidR="000B7F1D" w:rsidRPr="00FA3DE9" w:rsidRDefault="000B7F1D" w:rsidP="000B7F1D"/>
          <w:p w:rsidR="000B7F1D" w:rsidRPr="00FA3DE9" w:rsidRDefault="000B7F1D" w:rsidP="000B7F1D"/>
        </w:tc>
      </w:tr>
      <w:tr w:rsidR="000B7F1D" w:rsidRPr="0042184A">
        <w:tc>
          <w:tcPr>
            <w:tcW w:w="4428" w:type="dxa"/>
          </w:tcPr>
          <w:p w:rsidR="000B7F1D" w:rsidRPr="00FA3DE9" w:rsidRDefault="00697697" w:rsidP="000B7F1D">
            <w:r w:rsidRPr="00FA3DE9">
              <w:t xml:space="preserve">Significant differences in interests </w:t>
            </w:r>
          </w:p>
          <w:p w:rsidR="000B7F1D" w:rsidRPr="00FA3DE9" w:rsidRDefault="000B7F1D" w:rsidP="000B7F1D"/>
          <w:p w:rsidR="000B7F1D" w:rsidRPr="00FA3DE9" w:rsidRDefault="000B7F1D" w:rsidP="000B7F1D"/>
          <w:p w:rsidR="000B7F1D" w:rsidRPr="00FA3DE9" w:rsidRDefault="000B7F1D" w:rsidP="000B7F1D"/>
          <w:p w:rsidR="000B7F1D" w:rsidRPr="00FA3DE9" w:rsidRDefault="000B7F1D" w:rsidP="000B7F1D"/>
        </w:tc>
        <w:tc>
          <w:tcPr>
            <w:tcW w:w="4428" w:type="dxa"/>
          </w:tcPr>
          <w:p w:rsidR="000B7F1D" w:rsidRPr="00FA3DE9" w:rsidRDefault="00697697" w:rsidP="000B7F1D">
            <w:r w:rsidRPr="00FA3DE9">
              <w:t>Explanation</w:t>
            </w:r>
          </w:p>
        </w:tc>
      </w:tr>
    </w:tbl>
    <w:p w:rsidR="000B7F1D" w:rsidRDefault="000B7F1D"/>
    <w:p w:rsidR="000B7F1D" w:rsidRPr="0042184A" w:rsidRDefault="00697697" w:rsidP="000B7F1D">
      <w:pPr>
        <w:pStyle w:val="BodyBulletB"/>
      </w:pPr>
      <w:r w:rsidRPr="0042184A">
        <w:br w:type="page"/>
      </w:r>
      <w:r w:rsidRPr="0042184A">
        <w:lastRenderedPageBreak/>
        <w:t xml:space="preserve">Name:__________________________         </w:t>
      </w:r>
      <w:r w:rsidRPr="0042184A">
        <w:tab/>
      </w:r>
      <w:r w:rsidRPr="0042184A">
        <w:tab/>
      </w:r>
      <w:r w:rsidRPr="0042184A">
        <w:tab/>
      </w:r>
      <w:r w:rsidRPr="0042184A">
        <w:tab/>
        <w:t>Blackline Master #3</w:t>
      </w:r>
    </w:p>
    <w:p w:rsidR="000B7F1D" w:rsidRPr="0042184A" w:rsidRDefault="000B7F1D" w:rsidP="000B7F1D">
      <w:pPr>
        <w:pStyle w:val="BodyBulletB"/>
      </w:pPr>
    </w:p>
    <w:p w:rsidR="000B7F1D" w:rsidRPr="006E309C" w:rsidRDefault="00697697" w:rsidP="000B7F1D">
      <w:pPr>
        <w:pStyle w:val="BodyBulletB"/>
        <w:jc w:val="center"/>
        <w:rPr>
          <w:b/>
          <w:sz w:val="36"/>
        </w:rPr>
      </w:pPr>
      <w:r w:rsidRPr="006E309C">
        <w:rPr>
          <w:b/>
          <w:sz w:val="36"/>
        </w:rPr>
        <w:t xml:space="preserve">Who are the </w:t>
      </w:r>
      <w:r w:rsidRPr="00F665CE">
        <w:rPr>
          <w:b/>
          <w:i/>
          <w:sz w:val="36"/>
        </w:rPr>
        <w:t>key</w:t>
      </w:r>
      <w:r w:rsidRPr="006E309C">
        <w:rPr>
          <w:b/>
          <w:sz w:val="36"/>
        </w:rPr>
        <w:t xml:space="preserve"> stakeholders?</w:t>
      </w:r>
    </w:p>
    <w:p w:rsidR="000B7F1D" w:rsidRDefault="000B7F1D" w:rsidP="000B7F1D">
      <w:pPr>
        <w:pStyle w:val="BodyBulletB"/>
      </w:pPr>
    </w:p>
    <w:p w:rsidR="000B7F1D" w:rsidRDefault="00697697" w:rsidP="000B7F1D">
      <w:pPr>
        <w:pStyle w:val="BodyBulletB"/>
      </w:pPr>
      <w:r>
        <w:t>Step 1:</w:t>
      </w:r>
      <w:r>
        <w:tab/>
        <w:t>Brainstorm all the groups or individuals that may be affected by the issue. List them in the first column of the table below</w:t>
      </w:r>
    </w:p>
    <w:p w:rsidR="000B7F1D" w:rsidRDefault="000B7F1D" w:rsidP="000B7F1D">
      <w:pPr>
        <w:pStyle w:val="BodyBulletB"/>
      </w:pPr>
    </w:p>
    <w:p w:rsidR="000B7F1D" w:rsidRDefault="00697697" w:rsidP="000B7F1D">
      <w:pPr>
        <w:pStyle w:val="BodyBulletB"/>
      </w:pPr>
      <w:r>
        <w:t>Step 2: Add to your list any group or individual who may or may not be directly affected but might have crucial information that will help us understand the issue as a result of their experience, position, location, etc. Add them to the first column of the table below.</w:t>
      </w:r>
    </w:p>
    <w:p w:rsidR="000B7F1D" w:rsidRDefault="000B7F1D" w:rsidP="000B7F1D">
      <w:pPr>
        <w:pStyle w:val="BodyBulletB"/>
      </w:pPr>
    </w:p>
    <w:p w:rsidR="000B7F1D" w:rsidRDefault="00697697" w:rsidP="000B7F1D">
      <w:pPr>
        <w:pStyle w:val="BodyBulletB"/>
      </w:pPr>
      <w:r>
        <w:t>Step 3: Assess each group or individual according to the criteria developed to help us identify a “key stakeholder”.</w:t>
      </w:r>
    </w:p>
    <w:p w:rsidR="000B7F1D" w:rsidRDefault="000B7F1D" w:rsidP="000B7F1D">
      <w:pPr>
        <w:pStyle w:val="BodyBulletB"/>
      </w:pPr>
    </w:p>
    <w:tbl>
      <w:tblPr>
        <w:tblStyle w:val="TableGrid"/>
        <w:tblW w:w="0" w:type="auto"/>
        <w:tblLook w:val="00BF"/>
      </w:tblPr>
      <w:tblGrid>
        <w:gridCol w:w="1435"/>
        <w:gridCol w:w="923"/>
        <w:gridCol w:w="4230"/>
        <w:gridCol w:w="2700"/>
      </w:tblGrid>
      <w:tr w:rsidR="000B7F1D">
        <w:tc>
          <w:tcPr>
            <w:tcW w:w="1435" w:type="dxa"/>
          </w:tcPr>
          <w:p w:rsidR="000B7F1D" w:rsidRPr="006E309C" w:rsidRDefault="00697697" w:rsidP="000B7F1D">
            <w:pPr>
              <w:pStyle w:val="BodyBulletB"/>
              <w:jc w:val="center"/>
              <w:rPr>
                <w:b/>
              </w:rPr>
            </w:pPr>
            <w:r w:rsidRPr="006E309C">
              <w:rPr>
                <w:b/>
              </w:rPr>
              <w:t>Groups and Individuals to be Considered</w:t>
            </w:r>
          </w:p>
        </w:tc>
        <w:tc>
          <w:tcPr>
            <w:tcW w:w="5153" w:type="dxa"/>
            <w:gridSpan w:val="2"/>
          </w:tcPr>
          <w:p w:rsidR="000B7F1D" w:rsidRPr="006E309C" w:rsidRDefault="000B7F1D" w:rsidP="000B7F1D">
            <w:pPr>
              <w:pStyle w:val="BodyBulletB"/>
              <w:jc w:val="center"/>
              <w:rPr>
                <w:b/>
              </w:rPr>
            </w:pPr>
          </w:p>
          <w:p w:rsidR="000B7F1D" w:rsidRPr="006E309C" w:rsidRDefault="00697697" w:rsidP="000B7F1D">
            <w:pPr>
              <w:pStyle w:val="BodyBulletB"/>
              <w:jc w:val="center"/>
              <w:rPr>
                <w:b/>
              </w:rPr>
            </w:pPr>
            <w:r w:rsidRPr="006E309C">
              <w:rPr>
                <w:b/>
              </w:rPr>
              <w:t xml:space="preserve">Decision: Are they </w:t>
            </w:r>
            <w:r w:rsidRPr="00F665CE">
              <w:rPr>
                <w:b/>
                <w:i/>
              </w:rPr>
              <w:t>key</w:t>
            </w:r>
            <w:r w:rsidRPr="006E309C">
              <w:rPr>
                <w:b/>
              </w:rPr>
              <w:t xml:space="preserve"> stakeholders?</w:t>
            </w:r>
          </w:p>
          <w:p w:rsidR="000B7F1D" w:rsidRPr="006E309C" w:rsidRDefault="000B7F1D" w:rsidP="000B7F1D">
            <w:pPr>
              <w:pStyle w:val="BodyBulletB"/>
              <w:jc w:val="center"/>
              <w:rPr>
                <w:b/>
              </w:rPr>
            </w:pPr>
          </w:p>
          <w:p w:rsidR="000B7F1D" w:rsidRPr="006E309C" w:rsidRDefault="00697697" w:rsidP="000B7F1D">
            <w:pPr>
              <w:pStyle w:val="BodyBulletB"/>
              <w:jc w:val="right"/>
              <w:rPr>
                <w:b/>
              </w:rPr>
            </w:pPr>
            <w:r w:rsidRPr="006E309C">
              <w:rPr>
                <w:b/>
              </w:rPr>
              <w:t xml:space="preserve">    Explain your decision with reference </w:t>
            </w:r>
          </w:p>
          <w:p w:rsidR="000B7F1D" w:rsidRPr="006E309C" w:rsidRDefault="00697697" w:rsidP="000B7F1D">
            <w:pPr>
              <w:pStyle w:val="BodyBulletB"/>
              <w:jc w:val="right"/>
              <w:rPr>
                <w:b/>
              </w:rPr>
            </w:pPr>
            <w:r w:rsidRPr="006E309C">
              <w:rPr>
                <w:b/>
              </w:rPr>
              <w:t>to the criteria for judgement.</w:t>
            </w:r>
          </w:p>
        </w:tc>
        <w:tc>
          <w:tcPr>
            <w:tcW w:w="2700" w:type="dxa"/>
          </w:tcPr>
          <w:p w:rsidR="000B7F1D" w:rsidRPr="006E309C" w:rsidRDefault="000B7F1D" w:rsidP="000B7F1D">
            <w:pPr>
              <w:pStyle w:val="BodyBulletB"/>
              <w:jc w:val="center"/>
              <w:rPr>
                <w:b/>
              </w:rPr>
            </w:pPr>
          </w:p>
          <w:p w:rsidR="000B7F1D" w:rsidRPr="006E309C" w:rsidRDefault="00697697" w:rsidP="000B7F1D">
            <w:pPr>
              <w:pStyle w:val="BodyBulletB"/>
              <w:jc w:val="center"/>
              <w:rPr>
                <w:b/>
              </w:rPr>
            </w:pPr>
            <w:r w:rsidRPr="006E309C">
              <w:rPr>
                <w:b/>
              </w:rPr>
              <w:t>Criteria for Judgement</w:t>
            </w:r>
          </w:p>
        </w:tc>
      </w:tr>
      <w:tr w:rsidR="000B7F1D">
        <w:tc>
          <w:tcPr>
            <w:tcW w:w="1435" w:type="dxa"/>
          </w:tcPr>
          <w:p w:rsidR="000B7F1D" w:rsidRDefault="000B7F1D" w:rsidP="000B7F1D">
            <w:pPr>
              <w:pStyle w:val="BodyBulletB"/>
            </w:pPr>
          </w:p>
        </w:tc>
        <w:tc>
          <w:tcPr>
            <w:tcW w:w="923" w:type="dxa"/>
            <w:shd w:val="clear" w:color="auto" w:fill="auto"/>
          </w:tcPr>
          <w:p w:rsidR="000B7F1D" w:rsidRDefault="00697697" w:rsidP="000B7F1D">
            <w:pPr>
              <w:pStyle w:val="BodyBulletB"/>
              <w:numPr>
                <w:ilvl w:val="0"/>
                <w:numId w:val="27"/>
              </w:numPr>
            </w:pPr>
            <w:r>
              <w:t>Yes</w:t>
            </w:r>
          </w:p>
          <w:p w:rsidR="000B7F1D" w:rsidRDefault="00697697" w:rsidP="000B7F1D">
            <w:pPr>
              <w:pStyle w:val="BodyBulletB"/>
              <w:numPr>
                <w:ilvl w:val="0"/>
                <w:numId w:val="27"/>
              </w:numPr>
            </w:pPr>
            <w:r>
              <w:t>No</w:t>
            </w:r>
          </w:p>
        </w:tc>
        <w:tc>
          <w:tcPr>
            <w:tcW w:w="4230" w:type="dxa"/>
            <w:shd w:val="clear" w:color="auto" w:fill="auto"/>
          </w:tcPr>
          <w:p w:rsidR="000B7F1D" w:rsidRDefault="000B7F1D" w:rsidP="000B7F1D">
            <w:pPr>
              <w:pStyle w:val="BodyBulletB"/>
            </w:pPr>
          </w:p>
        </w:tc>
        <w:tc>
          <w:tcPr>
            <w:tcW w:w="2700" w:type="dxa"/>
            <w:vMerge w:val="restart"/>
          </w:tcPr>
          <w:p w:rsidR="000B7F1D" w:rsidRPr="006E309C" w:rsidRDefault="00697697" w:rsidP="000B7F1D">
            <w:pPr>
              <w:pStyle w:val="BodyBulletB"/>
              <w:rPr>
                <w:sz w:val="28"/>
                <w:lang w:val="en-US"/>
              </w:rPr>
            </w:pPr>
            <w:r w:rsidRPr="006E309C">
              <w:rPr>
                <w:sz w:val="28"/>
                <w:lang w:val="en-US"/>
              </w:rPr>
              <w:t>This group or individual…</w:t>
            </w:r>
          </w:p>
          <w:p w:rsidR="000B7F1D" w:rsidRPr="006E309C" w:rsidRDefault="000B7F1D" w:rsidP="000B7F1D">
            <w:pPr>
              <w:pStyle w:val="BodyBulletB"/>
              <w:rPr>
                <w:sz w:val="28"/>
                <w:lang w:val="en-US"/>
              </w:rPr>
            </w:pPr>
          </w:p>
          <w:p w:rsidR="000B7F1D" w:rsidRPr="006E309C" w:rsidRDefault="00697697" w:rsidP="000B7F1D">
            <w:pPr>
              <w:pStyle w:val="BodyBulletB"/>
              <w:numPr>
                <w:ilvl w:val="0"/>
                <w:numId w:val="25"/>
              </w:numPr>
              <w:rPr>
                <w:sz w:val="28"/>
                <w:lang w:val="en-US"/>
              </w:rPr>
            </w:pPr>
            <w:r w:rsidRPr="006E309C">
              <w:rPr>
                <w:sz w:val="28"/>
                <w:lang w:val="en-US"/>
              </w:rPr>
              <w:t>will likely experience the issue differently than other groups</w:t>
            </w:r>
          </w:p>
          <w:p w:rsidR="000B7F1D" w:rsidRPr="006E309C" w:rsidRDefault="000B7F1D" w:rsidP="000B7F1D">
            <w:pPr>
              <w:pStyle w:val="BodyBulletB"/>
              <w:tabs>
                <w:tab w:val="clear" w:pos="138"/>
              </w:tabs>
              <w:rPr>
                <w:sz w:val="28"/>
                <w:lang w:val="en-US"/>
              </w:rPr>
            </w:pPr>
          </w:p>
          <w:p w:rsidR="000B7F1D" w:rsidRPr="006E309C" w:rsidRDefault="00697697" w:rsidP="000B7F1D">
            <w:pPr>
              <w:pStyle w:val="BodyBulletB"/>
              <w:numPr>
                <w:ilvl w:val="0"/>
                <w:numId w:val="25"/>
              </w:numPr>
              <w:rPr>
                <w:sz w:val="28"/>
                <w:lang w:val="en-US"/>
              </w:rPr>
            </w:pPr>
            <w:r w:rsidRPr="006E309C">
              <w:rPr>
                <w:sz w:val="28"/>
                <w:lang w:val="en-US"/>
              </w:rPr>
              <w:t>is often unrepresented or underrepresented</w:t>
            </w:r>
          </w:p>
          <w:p w:rsidR="000B7F1D" w:rsidRPr="006E309C" w:rsidRDefault="000B7F1D" w:rsidP="000B7F1D">
            <w:pPr>
              <w:pStyle w:val="BodyBulletB"/>
              <w:tabs>
                <w:tab w:val="clear" w:pos="138"/>
              </w:tabs>
              <w:rPr>
                <w:sz w:val="28"/>
                <w:lang w:val="en-US"/>
              </w:rPr>
            </w:pPr>
          </w:p>
          <w:p w:rsidR="000B7F1D" w:rsidRDefault="00697697" w:rsidP="000B7F1D">
            <w:pPr>
              <w:pStyle w:val="BodyBulletB"/>
              <w:numPr>
                <w:ilvl w:val="0"/>
                <w:numId w:val="25"/>
              </w:numPr>
            </w:pPr>
            <w:r w:rsidRPr="006E309C">
              <w:rPr>
                <w:sz w:val="28"/>
                <w:lang w:val="en-US"/>
              </w:rPr>
              <w:t>is likely to contribute valuable new information based on experience, location, position or other factors</w:t>
            </w:r>
          </w:p>
        </w:tc>
      </w:tr>
      <w:tr w:rsidR="000B7F1D">
        <w:tc>
          <w:tcPr>
            <w:tcW w:w="1435" w:type="dxa"/>
          </w:tcPr>
          <w:p w:rsidR="000B7F1D" w:rsidRDefault="000B7F1D" w:rsidP="000B7F1D">
            <w:pPr>
              <w:pStyle w:val="BodyBulletB"/>
            </w:pPr>
          </w:p>
        </w:tc>
        <w:tc>
          <w:tcPr>
            <w:tcW w:w="923" w:type="dxa"/>
            <w:shd w:val="clear" w:color="auto" w:fill="auto"/>
          </w:tcPr>
          <w:p w:rsidR="000B7F1D" w:rsidRDefault="00697697" w:rsidP="000B7F1D">
            <w:pPr>
              <w:pStyle w:val="BodyBulletB"/>
              <w:numPr>
                <w:ilvl w:val="0"/>
                <w:numId w:val="27"/>
              </w:numPr>
            </w:pPr>
            <w:r>
              <w:t>Yes</w:t>
            </w:r>
          </w:p>
          <w:p w:rsidR="000B7F1D" w:rsidRDefault="00697697" w:rsidP="000B7F1D">
            <w:pPr>
              <w:pStyle w:val="BodyBulletB"/>
              <w:numPr>
                <w:ilvl w:val="0"/>
                <w:numId w:val="27"/>
              </w:numPr>
            </w:pPr>
            <w:r>
              <w:t>No</w:t>
            </w:r>
          </w:p>
        </w:tc>
        <w:tc>
          <w:tcPr>
            <w:tcW w:w="4230" w:type="dxa"/>
            <w:shd w:val="clear" w:color="auto" w:fill="auto"/>
          </w:tcPr>
          <w:p w:rsidR="000B7F1D" w:rsidRDefault="000B7F1D" w:rsidP="000B7F1D">
            <w:pPr>
              <w:pStyle w:val="BodyBulletB"/>
            </w:pPr>
          </w:p>
        </w:tc>
        <w:tc>
          <w:tcPr>
            <w:tcW w:w="2700" w:type="dxa"/>
            <w:vMerge/>
          </w:tcPr>
          <w:p w:rsidR="000B7F1D" w:rsidRDefault="000B7F1D" w:rsidP="000B7F1D">
            <w:pPr>
              <w:pStyle w:val="BodyBulletB"/>
            </w:pPr>
          </w:p>
        </w:tc>
      </w:tr>
      <w:tr w:rsidR="000B7F1D">
        <w:tc>
          <w:tcPr>
            <w:tcW w:w="1435" w:type="dxa"/>
          </w:tcPr>
          <w:p w:rsidR="000B7F1D" w:rsidRDefault="000B7F1D" w:rsidP="000B7F1D">
            <w:pPr>
              <w:pStyle w:val="BodyBulletB"/>
            </w:pPr>
          </w:p>
        </w:tc>
        <w:tc>
          <w:tcPr>
            <w:tcW w:w="923" w:type="dxa"/>
            <w:shd w:val="clear" w:color="auto" w:fill="auto"/>
          </w:tcPr>
          <w:p w:rsidR="000B7F1D" w:rsidRPr="006E309C" w:rsidRDefault="00697697" w:rsidP="000B7F1D">
            <w:pPr>
              <w:pStyle w:val="BodyBulletB"/>
              <w:numPr>
                <w:ilvl w:val="0"/>
                <w:numId w:val="27"/>
              </w:numPr>
            </w:pPr>
            <w:r w:rsidRPr="006E309C">
              <w:t>Yes</w:t>
            </w:r>
          </w:p>
          <w:p w:rsidR="000B7F1D" w:rsidRDefault="00697697" w:rsidP="000B7F1D">
            <w:pPr>
              <w:pStyle w:val="BodyBulletB"/>
              <w:numPr>
                <w:ilvl w:val="0"/>
                <w:numId w:val="27"/>
              </w:numPr>
            </w:pPr>
            <w:r w:rsidRPr="006E309C">
              <w:rPr>
                <w:lang w:val="en-GB"/>
              </w:rPr>
              <w:t>No</w:t>
            </w:r>
          </w:p>
        </w:tc>
        <w:tc>
          <w:tcPr>
            <w:tcW w:w="4230" w:type="dxa"/>
            <w:shd w:val="clear" w:color="auto" w:fill="auto"/>
          </w:tcPr>
          <w:p w:rsidR="000B7F1D" w:rsidRDefault="000B7F1D" w:rsidP="000B7F1D">
            <w:pPr>
              <w:pStyle w:val="BodyBulletB"/>
            </w:pPr>
          </w:p>
        </w:tc>
        <w:tc>
          <w:tcPr>
            <w:tcW w:w="2700" w:type="dxa"/>
            <w:vMerge/>
          </w:tcPr>
          <w:p w:rsidR="000B7F1D" w:rsidRDefault="000B7F1D" w:rsidP="000B7F1D">
            <w:pPr>
              <w:pStyle w:val="BodyBulletB"/>
            </w:pPr>
          </w:p>
        </w:tc>
      </w:tr>
      <w:tr w:rsidR="000B7F1D">
        <w:tc>
          <w:tcPr>
            <w:tcW w:w="1435" w:type="dxa"/>
          </w:tcPr>
          <w:p w:rsidR="000B7F1D" w:rsidRDefault="000B7F1D" w:rsidP="000B7F1D">
            <w:pPr>
              <w:pStyle w:val="BodyBulletB"/>
            </w:pPr>
          </w:p>
        </w:tc>
        <w:tc>
          <w:tcPr>
            <w:tcW w:w="923" w:type="dxa"/>
            <w:shd w:val="clear" w:color="auto" w:fill="auto"/>
          </w:tcPr>
          <w:p w:rsidR="000B7F1D" w:rsidRDefault="00697697" w:rsidP="000B7F1D">
            <w:pPr>
              <w:pStyle w:val="BodyBulletB"/>
              <w:numPr>
                <w:ilvl w:val="0"/>
                <w:numId w:val="27"/>
              </w:numPr>
            </w:pPr>
            <w:r>
              <w:t>Yes</w:t>
            </w:r>
          </w:p>
          <w:p w:rsidR="000B7F1D" w:rsidRDefault="00697697" w:rsidP="000B7F1D">
            <w:pPr>
              <w:pStyle w:val="BodyBulletB"/>
              <w:numPr>
                <w:ilvl w:val="0"/>
                <w:numId w:val="27"/>
              </w:numPr>
            </w:pPr>
            <w:r>
              <w:t>No</w:t>
            </w:r>
          </w:p>
        </w:tc>
        <w:tc>
          <w:tcPr>
            <w:tcW w:w="4230" w:type="dxa"/>
            <w:shd w:val="clear" w:color="auto" w:fill="auto"/>
          </w:tcPr>
          <w:p w:rsidR="000B7F1D" w:rsidRDefault="000B7F1D" w:rsidP="000B7F1D">
            <w:pPr>
              <w:pStyle w:val="BodyBulletB"/>
            </w:pPr>
          </w:p>
        </w:tc>
        <w:tc>
          <w:tcPr>
            <w:tcW w:w="2700" w:type="dxa"/>
            <w:vMerge/>
          </w:tcPr>
          <w:p w:rsidR="000B7F1D" w:rsidRDefault="000B7F1D" w:rsidP="000B7F1D">
            <w:pPr>
              <w:pStyle w:val="BodyBulletB"/>
            </w:pPr>
          </w:p>
        </w:tc>
      </w:tr>
      <w:tr w:rsidR="000B7F1D">
        <w:tc>
          <w:tcPr>
            <w:tcW w:w="1435" w:type="dxa"/>
          </w:tcPr>
          <w:p w:rsidR="000B7F1D" w:rsidRDefault="000B7F1D" w:rsidP="000B7F1D">
            <w:pPr>
              <w:pStyle w:val="BodyBulletB"/>
            </w:pPr>
          </w:p>
        </w:tc>
        <w:tc>
          <w:tcPr>
            <w:tcW w:w="923" w:type="dxa"/>
            <w:shd w:val="clear" w:color="auto" w:fill="auto"/>
          </w:tcPr>
          <w:p w:rsidR="000B7F1D" w:rsidRDefault="00697697" w:rsidP="000B7F1D">
            <w:pPr>
              <w:pStyle w:val="BodyBulletB"/>
              <w:numPr>
                <w:ilvl w:val="0"/>
                <w:numId w:val="27"/>
              </w:numPr>
            </w:pPr>
            <w:r>
              <w:t>Yes</w:t>
            </w:r>
          </w:p>
          <w:p w:rsidR="000B7F1D" w:rsidRDefault="00697697" w:rsidP="000B7F1D">
            <w:pPr>
              <w:pStyle w:val="BodyBulletB"/>
              <w:numPr>
                <w:ilvl w:val="0"/>
                <w:numId w:val="27"/>
              </w:numPr>
            </w:pPr>
            <w:r>
              <w:t>No</w:t>
            </w:r>
          </w:p>
        </w:tc>
        <w:tc>
          <w:tcPr>
            <w:tcW w:w="4230" w:type="dxa"/>
            <w:shd w:val="clear" w:color="auto" w:fill="auto"/>
          </w:tcPr>
          <w:p w:rsidR="000B7F1D" w:rsidRDefault="000B7F1D" w:rsidP="000B7F1D">
            <w:pPr>
              <w:pStyle w:val="BodyBulletB"/>
            </w:pPr>
          </w:p>
        </w:tc>
        <w:tc>
          <w:tcPr>
            <w:tcW w:w="2700" w:type="dxa"/>
            <w:vMerge/>
          </w:tcPr>
          <w:p w:rsidR="000B7F1D" w:rsidRDefault="000B7F1D" w:rsidP="000B7F1D">
            <w:pPr>
              <w:pStyle w:val="BodyBulletB"/>
            </w:pPr>
          </w:p>
        </w:tc>
      </w:tr>
      <w:tr w:rsidR="000B7F1D">
        <w:tc>
          <w:tcPr>
            <w:tcW w:w="1435" w:type="dxa"/>
          </w:tcPr>
          <w:p w:rsidR="000B7F1D" w:rsidRDefault="000B7F1D" w:rsidP="000B7F1D">
            <w:pPr>
              <w:pStyle w:val="BodyBulletB"/>
            </w:pPr>
          </w:p>
        </w:tc>
        <w:tc>
          <w:tcPr>
            <w:tcW w:w="923" w:type="dxa"/>
            <w:shd w:val="clear" w:color="auto" w:fill="auto"/>
          </w:tcPr>
          <w:p w:rsidR="000B7F1D" w:rsidRDefault="00697697" w:rsidP="000B7F1D">
            <w:pPr>
              <w:pStyle w:val="BodyBulletB"/>
              <w:numPr>
                <w:ilvl w:val="0"/>
                <w:numId w:val="27"/>
              </w:numPr>
            </w:pPr>
            <w:r>
              <w:t>Yes</w:t>
            </w:r>
          </w:p>
          <w:p w:rsidR="000B7F1D" w:rsidRDefault="00697697" w:rsidP="000B7F1D">
            <w:pPr>
              <w:pStyle w:val="BodyBulletB"/>
              <w:numPr>
                <w:ilvl w:val="0"/>
                <w:numId w:val="27"/>
              </w:numPr>
            </w:pPr>
            <w:r>
              <w:t>No</w:t>
            </w:r>
          </w:p>
        </w:tc>
        <w:tc>
          <w:tcPr>
            <w:tcW w:w="4230" w:type="dxa"/>
            <w:shd w:val="clear" w:color="auto" w:fill="auto"/>
          </w:tcPr>
          <w:p w:rsidR="000B7F1D" w:rsidRDefault="000B7F1D" w:rsidP="000B7F1D">
            <w:pPr>
              <w:pStyle w:val="BodyBulletB"/>
            </w:pPr>
          </w:p>
        </w:tc>
        <w:tc>
          <w:tcPr>
            <w:tcW w:w="2700" w:type="dxa"/>
            <w:vMerge/>
          </w:tcPr>
          <w:p w:rsidR="000B7F1D" w:rsidRDefault="000B7F1D" w:rsidP="000B7F1D">
            <w:pPr>
              <w:pStyle w:val="BodyBulletB"/>
            </w:pPr>
          </w:p>
        </w:tc>
      </w:tr>
      <w:tr w:rsidR="000B7F1D">
        <w:tc>
          <w:tcPr>
            <w:tcW w:w="1435" w:type="dxa"/>
          </w:tcPr>
          <w:p w:rsidR="000B7F1D" w:rsidRDefault="000B7F1D" w:rsidP="000B7F1D">
            <w:pPr>
              <w:pStyle w:val="BodyBulletB"/>
            </w:pPr>
          </w:p>
        </w:tc>
        <w:tc>
          <w:tcPr>
            <w:tcW w:w="923" w:type="dxa"/>
            <w:shd w:val="clear" w:color="auto" w:fill="auto"/>
          </w:tcPr>
          <w:p w:rsidR="000B7F1D" w:rsidRDefault="00697697" w:rsidP="000B7F1D">
            <w:pPr>
              <w:pStyle w:val="BodyBulletB"/>
              <w:numPr>
                <w:ilvl w:val="0"/>
                <w:numId w:val="27"/>
              </w:numPr>
            </w:pPr>
            <w:r>
              <w:t>Yes</w:t>
            </w:r>
          </w:p>
          <w:p w:rsidR="000B7F1D" w:rsidRDefault="00697697" w:rsidP="000B7F1D">
            <w:pPr>
              <w:pStyle w:val="BodyBulletB"/>
              <w:numPr>
                <w:ilvl w:val="0"/>
                <w:numId w:val="27"/>
              </w:numPr>
            </w:pPr>
            <w:r>
              <w:t>No</w:t>
            </w:r>
          </w:p>
        </w:tc>
        <w:tc>
          <w:tcPr>
            <w:tcW w:w="4230" w:type="dxa"/>
            <w:shd w:val="clear" w:color="auto" w:fill="auto"/>
          </w:tcPr>
          <w:p w:rsidR="000B7F1D" w:rsidRDefault="000B7F1D" w:rsidP="000B7F1D">
            <w:pPr>
              <w:pStyle w:val="BodyBulletB"/>
            </w:pPr>
          </w:p>
        </w:tc>
        <w:tc>
          <w:tcPr>
            <w:tcW w:w="2700" w:type="dxa"/>
            <w:vMerge/>
          </w:tcPr>
          <w:p w:rsidR="000B7F1D" w:rsidRDefault="000B7F1D" w:rsidP="000B7F1D">
            <w:pPr>
              <w:pStyle w:val="BodyBulletB"/>
            </w:pPr>
          </w:p>
        </w:tc>
      </w:tr>
      <w:tr w:rsidR="000B7F1D">
        <w:tc>
          <w:tcPr>
            <w:tcW w:w="1435" w:type="dxa"/>
          </w:tcPr>
          <w:p w:rsidR="000B7F1D" w:rsidRDefault="000B7F1D" w:rsidP="000B7F1D">
            <w:pPr>
              <w:pStyle w:val="BodyBulletB"/>
            </w:pPr>
          </w:p>
        </w:tc>
        <w:tc>
          <w:tcPr>
            <w:tcW w:w="923" w:type="dxa"/>
            <w:shd w:val="clear" w:color="auto" w:fill="auto"/>
          </w:tcPr>
          <w:p w:rsidR="000B7F1D" w:rsidRDefault="00697697" w:rsidP="000B7F1D">
            <w:pPr>
              <w:pStyle w:val="BodyBulletB"/>
              <w:numPr>
                <w:ilvl w:val="0"/>
                <w:numId w:val="27"/>
              </w:numPr>
            </w:pPr>
            <w:r>
              <w:t>Yes</w:t>
            </w:r>
          </w:p>
          <w:p w:rsidR="000B7F1D" w:rsidRDefault="00697697" w:rsidP="000B7F1D">
            <w:pPr>
              <w:pStyle w:val="BodyBulletB"/>
              <w:numPr>
                <w:ilvl w:val="0"/>
                <w:numId w:val="27"/>
              </w:numPr>
            </w:pPr>
            <w:r>
              <w:t>No</w:t>
            </w:r>
          </w:p>
        </w:tc>
        <w:tc>
          <w:tcPr>
            <w:tcW w:w="4230" w:type="dxa"/>
            <w:shd w:val="clear" w:color="auto" w:fill="auto"/>
          </w:tcPr>
          <w:p w:rsidR="000B7F1D" w:rsidRDefault="000B7F1D" w:rsidP="000B7F1D">
            <w:pPr>
              <w:pStyle w:val="BodyBulletB"/>
            </w:pPr>
          </w:p>
        </w:tc>
        <w:tc>
          <w:tcPr>
            <w:tcW w:w="2700" w:type="dxa"/>
            <w:vMerge/>
          </w:tcPr>
          <w:p w:rsidR="000B7F1D" w:rsidRDefault="000B7F1D" w:rsidP="000B7F1D">
            <w:pPr>
              <w:pStyle w:val="BodyBulletB"/>
            </w:pPr>
          </w:p>
        </w:tc>
      </w:tr>
      <w:tr w:rsidR="000B7F1D">
        <w:tc>
          <w:tcPr>
            <w:tcW w:w="1435" w:type="dxa"/>
          </w:tcPr>
          <w:p w:rsidR="000B7F1D" w:rsidRDefault="000B7F1D" w:rsidP="000B7F1D">
            <w:pPr>
              <w:pStyle w:val="BodyBulletB"/>
            </w:pPr>
          </w:p>
        </w:tc>
        <w:tc>
          <w:tcPr>
            <w:tcW w:w="923" w:type="dxa"/>
            <w:shd w:val="clear" w:color="auto" w:fill="auto"/>
          </w:tcPr>
          <w:p w:rsidR="000B7F1D" w:rsidRDefault="00697697" w:rsidP="000B7F1D">
            <w:pPr>
              <w:pStyle w:val="BodyBulletB"/>
              <w:numPr>
                <w:ilvl w:val="0"/>
                <w:numId w:val="27"/>
              </w:numPr>
            </w:pPr>
            <w:r>
              <w:t>Yes</w:t>
            </w:r>
          </w:p>
          <w:p w:rsidR="000B7F1D" w:rsidRDefault="00697697" w:rsidP="000B7F1D">
            <w:pPr>
              <w:pStyle w:val="BodyBulletB"/>
              <w:numPr>
                <w:ilvl w:val="0"/>
                <w:numId w:val="27"/>
              </w:numPr>
            </w:pPr>
            <w:r>
              <w:t>No</w:t>
            </w:r>
          </w:p>
        </w:tc>
        <w:tc>
          <w:tcPr>
            <w:tcW w:w="4230" w:type="dxa"/>
            <w:shd w:val="clear" w:color="auto" w:fill="auto"/>
          </w:tcPr>
          <w:p w:rsidR="000B7F1D" w:rsidRDefault="000B7F1D" w:rsidP="000B7F1D">
            <w:pPr>
              <w:pStyle w:val="BodyBulletB"/>
            </w:pPr>
          </w:p>
        </w:tc>
        <w:tc>
          <w:tcPr>
            <w:tcW w:w="2700" w:type="dxa"/>
            <w:vMerge/>
          </w:tcPr>
          <w:p w:rsidR="000B7F1D" w:rsidRDefault="000B7F1D" w:rsidP="000B7F1D">
            <w:pPr>
              <w:pStyle w:val="BodyBulletB"/>
            </w:pPr>
          </w:p>
        </w:tc>
      </w:tr>
      <w:tr w:rsidR="000B7F1D">
        <w:tc>
          <w:tcPr>
            <w:tcW w:w="1435" w:type="dxa"/>
          </w:tcPr>
          <w:p w:rsidR="000B7F1D" w:rsidRDefault="000B7F1D" w:rsidP="000B7F1D">
            <w:pPr>
              <w:pStyle w:val="BodyBulletB"/>
            </w:pPr>
          </w:p>
        </w:tc>
        <w:tc>
          <w:tcPr>
            <w:tcW w:w="923" w:type="dxa"/>
            <w:shd w:val="clear" w:color="auto" w:fill="auto"/>
          </w:tcPr>
          <w:p w:rsidR="000B7F1D" w:rsidRDefault="00697697" w:rsidP="000B7F1D">
            <w:pPr>
              <w:pStyle w:val="BodyBulletB"/>
              <w:numPr>
                <w:ilvl w:val="0"/>
                <w:numId w:val="27"/>
              </w:numPr>
            </w:pPr>
            <w:r>
              <w:t>Yes</w:t>
            </w:r>
          </w:p>
          <w:p w:rsidR="000B7F1D" w:rsidRDefault="00697697" w:rsidP="000B7F1D">
            <w:pPr>
              <w:pStyle w:val="BodyBulletB"/>
              <w:numPr>
                <w:ilvl w:val="0"/>
                <w:numId w:val="27"/>
              </w:numPr>
            </w:pPr>
            <w:r>
              <w:t>No</w:t>
            </w:r>
          </w:p>
        </w:tc>
        <w:tc>
          <w:tcPr>
            <w:tcW w:w="4230" w:type="dxa"/>
            <w:shd w:val="clear" w:color="auto" w:fill="auto"/>
          </w:tcPr>
          <w:p w:rsidR="000B7F1D" w:rsidRDefault="000B7F1D" w:rsidP="000B7F1D">
            <w:pPr>
              <w:pStyle w:val="BodyBulletB"/>
            </w:pPr>
          </w:p>
        </w:tc>
        <w:tc>
          <w:tcPr>
            <w:tcW w:w="2700" w:type="dxa"/>
            <w:vMerge/>
          </w:tcPr>
          <w:p w:rsidR="000B7F1D" w:rsidRDefault="000B7F1D" w:rsidP="000B7F1D">
            <w:pPr>
              <w:pStyle w:val="BodyBulletB"/>
            </w:pPr>
          </w:p>
        </w:tc>
      </w:tr>
      <w:tr w:rsidR="000B7F1D">
        <w:tc>
          <w:tcPr>
            <w:tcW w:w="1435" w:type="dxa"/>
          </w:tcPr>
          <w:p w:rsidR="000B7F1D" w:rsidRDefault="000B7F1D" w:rsidP="000B7F1D">
            <w:pPr>
              <w:pStyle w:val="BodyBulletB"/>
            </w:pPr>
          </w:p>
        </w:tc>
        <w:tc>
          <w:tcPr>
            <w:tcW w:w="923" w:type="dxa"/>
            <w:shd w:val="clear" w:color="auto" w:fill="auto"/>
          </w:tcPr>
          <w:p w:rsidR="000B7F1D" w:rsidRDefault="00697697" w:rsidP="000B7F1D">
            <w:pPr>
              <w:pStyle w:val="BodyBulletB"/>
              <w:numPr>
                <w:ilvl w:val="0"/>
                <w:numId w:val="27"/>
              </w:numPr>
            </w:pPr>
            <w:r>
              <w:t>Yes</w:t>
            </w:r>
          </w:p>
          <w:p w:rsidR="000B7F1D" w:rsidRDefault="00697697" w:rsidP="000B7F1D">
            <w:pPr>
              <w:pStyle w:val="BodyBulletB"/>
              <w:numPr>
                <w:ilvl w:val="0"/>
                <w:numId w:val="27"/>
              </w:numPr>
            </w:pPr>
            <w:r>
              <w:t>No</w:t>
            </w:r>
          </w:p>
        </w:tc>
        <w:tc>
          <w:tcPr>
            <w:tcW w:w="4230" w:type="dxa"/>
            <w:shd w:val="clear" w:color="auto" w:fill="auto"/>
          </w:tcPr>
          <w:p w:rsidR="000B7F1D" w:rsidRDefault="000B7F1D" w:rsidP="000B7F1D">
            <w:pPr>
              <w:pStyle w:val="BodyBulletB"/>
            </w:pPr>
          </w:p>
        </w:tc>
        <w:tc>
          <w:tcPr>
            <w:tcW w:w="2700" w:type="dxa"/>
            <w:vMerge/>
          </w:tcPr>
          <w:p w:rsidR="000B7F1D" w:rsidRDefault="000B7F1D" w:rsidP="000B7F1D">
            <w:pPr>
              <w:pStyle w:val="BodyBulletB"/>
            </w:pPr>
          </w:p>
        </w:tc>
      </w:tr>
      <w:tr w:rsidR="000B7F1D">
        <w:tc>
          <w:tcPr>
            <w:tcW w:w="1435" w:type="dxa"/>
          </w:tcPr>
          <w:p w:rsidR="000B7F1D" w:rsidRDefault="000B7F1D" w:rsidP="000B7F1D">
            <w:pPr>
              <w:pStyle w:val="BodyBulletB"/>
            </w:pPr>
          </w:p>
        </w:tc>
        <w:tc>
          <w:tcPr>
            <w:tcW w:w="923" w:type="dxa"/>
            <w:shd w:val="clear" w:color="auto" w:fill="auto"/>
          </w:tcPr>
          <w:p w:rsidR="000B7F1D" w:rsidRDefault="00697697" w:rsidP="000B7F1D">
            <w:pPr>
              <w:pStyle w:val="BodyBulletB"/>
              <w:numPr>
                <w:ilvl w:val="0"/>
                <w:numId w:val="27"/>
              </w:numPr>
            </w:pPr>
            <w:r>
              <w:t>Yes</w:t>
            </w:r>
          </w:p>
          <w:p w:rsidR="000B7F1D" w:rsidRDefault="00697697" w:rsidP="000B7F1D">
            <w:pPr>
              <w:pStyle w:val="BodyBulletB"/>
              <w:numPr>
                <w:ilvl w:val="0"/>
                <w:numId w:val="27"/>
              </w:numPr>
            </w:pPr>
            <w:r>
              <w:t>No</w:t>
            </w:r>
          </w:p>
        </w:tc>
        <w:tc>
          <w:tcPr>
            <w:tcW w:w="4230" w:type="dxa"/>
            <w:shd w:val="clear" w:color="auto" w:fill="auto"/>
          </w:tcPr>
          <w:p w:rsidR="000B7F1D" w:rsidRDefault="000B7F1D" w:rsidP="000B7F1D">
            <w:pPr>
              <w:pStyle w:val="BodyBulletB"/>
            </w:pPr>
          </w:p>
        </w:tc>
        <w:tc>
          <w:tcPr>
            <w:tcW w:w="2700" w:type="dxa"/>
            <w:vMerge/>
          </w:tcPr>
          <w:p w:rsidR="000B7F1D" w:rsidRDefault="000B7F1D" w:rsidP="000B7F1D">
            <w:pPr>
              <w:pStyle w:val="BodyBulletB"/>
            </w:pPr>
          </w:p>
        </w:tc>
      </w:tr>
    </w:tbl>
    <w:p w:rsidR="000B7F1D" w:rsidRDefault="00697697" w:rsidP="000B7F1D">
      <w:pPr>
        <w:pStyle w:val="BodyBulletB"/>
      </w:pPr>
      <w:r>
        <w:br w:type="page"/>
      </w:r>
      <w:r>
        <w:lastRenderedPageBreak/>
        <w:t>Name:_______________________</w:t>
      </w:r>
      <w:r>
        <w:tab/>
      </w:r>
      <w:r>
        <w:tab/>
      </w:r>
      <w:r>
        <w:tab/>
      </w:r>
      <w:r>
        <w:tab/>
      </w:r>
      <w:r>
        <w:tab/>
        <w:t>Blackline Master #4</w:t>
      </w:r>
    </w:p>
    <w:p w:rsidR="000B7F1D"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B7F1D"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b/>
          <w:position w:val="-2"/>
          <w:sz w:val="36"/>
          <w:lang w:val="en-CA"/>
        </w:rPr>
      </w:pPr>
      <w:commentRangeStart w:id="10"/>
      <w:r>
        <w:rPr>
          <w:b/>
          <w:position w:val="-2"/>
          <w:sz w:val="36"/>
          <w:lang w:val="en-CA"/>
        </w:rPr>
        <w:t xml:space="preserve">The Lorax </w:t>
      </w:r>
    </w:p>
    <w:p w:rsidR="000B7F1D" w:rsidRPr="001944C7" w:rsidRDefault="00697697"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pPr>
      <w:r w:rsidRPr="001944C7">
        <w:t>By Dr. Seuss</w:t>
      </w:r>
    </w:p>
    <w:commentRangeEnd w:id="10"/>
    <w:p w:rsidR="000B7F1D" w:rsidRPr="001944C7" w:rsidRDefault="000B7F1D" w:rsidP="000B7F1D">
      <w:pPr>
        <w:rPr>
          <w:rFonts w:ascii="Helvetica" w:hAnsi="Helvetica"/>
          <w:sz w:val="20"/>
        </w:rPr>
      </w:pPr>
      <w:r>
        <w:rPr>
          <w:rStyle w:val="CommentReference"/>
        </w:rPr>
        <w:commentReference w:id="10"/>
      </w:r>
    </w:p>
    <w:p w:rsidR="000B7F1D" w:rsidRPr="001944C7" w:rsidRDefault="000B7F1D" w:rsidP="000B7F1D">
      <w:pPr>
        <w:rPr>
          <w:rFonts w:ascii="Helvetica" w:hAnsi="Helvetica"/>
          <w:sz w:val="20"/>
        </w:rPr>
        <w:sectPr w:rsidR="000B7F1D" w:rsidRPr="001944C7">
          <w:type w:val="continuous"/>
          <w:pgSz w:w="12240" w:h="15840"/>
          <w:pgMar w:top="1440" w:right="1440" w:bottom="1440" w:left="1440" w:header="720" w:footer="864" w:gutter="0"/>
          <w:cols w:space="720"/>
        </w:sectPr>
      </w:pPr>
    </w:p>
    <w:p w:rsidR="000B7F1D" w:rsidRPr="006E309C" w:rsidRDefault="00697697" w:rsidP="000B7F1D">
      <w:pPr>
        <w:rPr>
          <w:rFonts w:ascii="Helvetica" w:hAnsi="Helvetica"/>
          <w:sz w:val="20"/>
        </w:rPr>
      </w:pPr>
      <w:r w:rsidRPr="006E309C">
        <w:rPr>
          <w:rFonts w:ascii="Helvetica" w:hAnsi="Helvetica"/>
          <w:sz w:val="20"/>
        </w:rPr>
        <w:lastRenderedPageBreak/>
        <w:t>At the far end of town</w:t>
      </w:r>
    </w:p>
    <w:p w:rsidR="000B7F1D" w:rsidRPr="006E309C" w:rsidRDefault="00697697" w:rsidP="000B7F1D">
      <w:pPr>
        <w:rPr>
          <w:rFonts w:ascii="Helvetica" w:hAnsi="Helvetica"/>
          <w:sz w:val="20"/>
        </w:rPr>
      </w:pPr>
      <w:r w:rsidRPr="006E309C">
        <w:rPr>
          <w:rFonts w:ascii="Helvetica" w:hAnsi="Helvetica"/>
          <w:sz w:val="20"/>
        </w:rPr>
        <w:t>where the Grickle-grass grows</w:t>
      </w:r>
    </w:p>
    <w:p w:rsidR="000B7F1D" w:rsidRPr="006E309C" w:rsidRDefault="00697697" w:rsidP="000B7F1D">
      <w:pPr>
        <w:rPr>
          <w:rFonts w:ascii="Helvetica" w:hAnsi="Helvetica"/>
          <w:sz w:val="20"/>
        </w:rPr>
      </w:pPr>
      <w:r w:rsidRPr="006E309C">
        <w:rPr>
          <w:rFonts w:ascii="Helvetica" w:hAnsi="Helvetica"/>
          <w:sz w:val="20"/>
        </w:rPr>
        <w:t>and the wind smells slow-and-sour when it blows</w:t>
      </w:r>
    </w:p>
    <w:p w:rsidR="000B7F1D" w:rsidRPr="006E309C" w:rsidRDefault="00697697" w:rsidP="000B7F1D">
      <w:pPr>
        <w:rPr>
          <w:rFonts w:ascii="Helvetica" w:hAnsi="Helvetica"/>
          <w:sz w:val="20"/>
        </w:rPr>
      </w:pPr>
      <w:r w:rsidRPr="006E309C">
        <w:rPr>
          <w:rFonts w:ascii="Helvetica" w:hAnsi="Helvetica"/>
          <w:sz w:val="20"/>
        </w:rPr>
        <w:t>and no birds ever sing excepting old crows...</w:t>
      </w:r>
    </w:p>
    <w:p w:rsidR="000B7F1D" w:rsidRPr="006E309C" w:rsidRDefault="00697697" w:rsidP="000B7F1D">
      <w:pPr>
        <w:rPr>
          <w:rFonts w:ascii="Helvetica" w:hAnsi="Helvetica"/>
          <w:sz w:val="20"/>
        </w:rPr>
      </w:pPr>
      <w:r w:rsidRPr="006E309C">
        <w:rPr>
          <w:rFonts w:ascii="Helvetica" w:hAnsi="Helvetica"/>
          <w:sz w:val="20"/>
        </w:rPr>
        <w:t>is the Street of the Lifted Lorax.</w:t>
      </w:r>
    </w:p>
    <w:p w:rsidR="000B7F1D" w:rsidRPr="006E309C" w:rsidRDefault="00697697" w:rsidP="000B7F1D">
      <w:pPr>
        <w:rPr>
          <w:rFonts w:ascii="Helvetica" w:hAnsi="Helvetica"/>
          <w:sz w:val="20"/>
        </w:rPr>
      </w:pPr>
      <w:r w:rsidRPr="006E309C">
        <w:rPr>
          <w:rFonts w:ascii="Helvetica" w:hAnsi="Helvetica"/>
          <w:sz w:val="20"/>
        </w:rPr>
        <w:t>And deep in the Grickle-grass, some people say,</w:t>
      </w:r>
    </w:p>
    <w:p w:rsidR="000B7F1D" w:rsidRPr="006E309C" w:rsidRDefault="00697697" w:rsidP="000B7F1D">
      <w:pPr>
        <w:rPr>
          <w:rFonts w:ascii="Helvetica" w:hAnsi="Helvetica"/>
          <w:sz w:val="20"/>
        </w:rPr>
      </w:pPr>
      <w:r w:rsidRPr="006E309C">
        <w:rPr>
          <w:rFonts w:ascii="Helvetica" w:hAnsi="Helvetica"/>
          <w:sz w:val="20"/>
        </w:rPr>
        <w:t>if you look deep enough you can still see, today,</w:t>
      </w:r>
    </w:p>
    <w:p w:rsidR="000B7F1D" w:rsidRPr="006E309C" w:rsidRDefault="00697697" w:rsidP="000B7F1D">
      <w:pPr>
        <w:rPr>
          <w:rFonts w:ascii="Helvetica" w:hAnsi="Helvetica"/>
          <w:sz w:val="20"/>
        </w:rPr>
      </w:pPr>
      <w:r w:rsidRPr="006E309C">
        <w:rPr>
          <w:rFonts w:ascii="Helvetica" w:hAnsi="Helvetica"/>
          <w:sz w:val="20"/>
        </w:rPr>
        <w:t>where the Lorax once stood</w:t>
      </w:r>
    </w:p>
    <w:p w:rsidR="000B7F1D" w:rsidRPr="006E309C" w:rsidRDefault="00697697" w:rsidP="000B7F1D">
      <w:pPr>
        <w:rPr>
          <w:rFonts w:ascii="Helvetica" w:hAnsi="Helvetica"/>
          <w:sz w:val="20"/>
        </w:rPr>
      </w:pPr>
      <w:r w:rsidRPr="006E309C">
        <w:rPr>
          <w:rFonts w:ascii="Helvetica" w:hAnsi="Helvetica"/>
          <w:sz w:val="20"/>
        </w:rPr>
        <w:t>just as long as it could</w:t>
      </w:r>
    </w:p>
    <w:p w:rsidR="000B7F1D" w:rsidRPr="006E309C" w:rsidRDefault="00697697" w:rsidP="000B7F1D">
      <w:pPr>
        <w:rPr>
          <w:rFonts w:ascii="Helvetica" w:hAnsi="Helvetica"/>
          <w:sz w:val="20"/>
        </w:rPr>
      </w:pPr>
      <w:r w:rsidRPr="006E309C">
        <w:rPr>
          <w:rFonts w:ascii="Helvetica" w:hAnsi="Helvetica"/>
          <w:sz w:val="20"/>
        </w:rPr>
        <w:t>before somebody lifted the Lorax away.</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What was the Lorax?</w:t>
      </w:r>
    </w:p>
    <w:p w:rsidR="000B7F1D" w:rsidRPr="006E309C" w:rsidRDefault="00697697" w:rsidP="000B7F1D">
      <w:pPr>
        <w:rPr>
          <w:rFonts w:ascii="Helvetica" w:hAnsi="Helvetica"/>
          <w:sz w:val="20"/>
        </w:rPr>
      </w:pPr>
      <w:r w:rsidRPr="006E309C">
        <w:rPr>
          <w:rFonts w:ascii="Helvetica" w:hAnsi="Helvetica"/>
          <w:sz w:val="20"/>
        </w:rPr>
        <w:t>And why was it there?</w:t>
      </w:r>
    </w:p>
    <w:p w:rsidR="000B7F1D" w:rsidRPr="006E309C" w:rsidRDefault="00697697" w:rsidP="000B7F1D">
      <w:pPr>
        <w:rPr>
          <w:rFonts w:ascii="Helvetica" w:hAnsi="Helvetica"/>
          <w:sz w:val="20"/>
        </w:rPr>
      </w:pPr>
      <w:r w:rsidRPr="006E309C">
        <w:rPr>
          <w:rFonts w:ascii="Helvetica" w:hAnsi="Helvetica"/>
          <w:sz w:val="20"/>
        </w:rPr>
        <w:t>And why was it lifted and taken somewhere</w:t>
      </w:r>
    </w:p>
    <w:p w:rsidR="000B7F1D" w:rsidRPr="006E309C" w:rsidRDefault="00697697" w:rsidP="000B7F1D">
      <w:pPr>
        <w:rPr>
          <w:rFonts w:ascii="Helvetica" w:hAnsi="Helvetica"/>
          <w:sz w:val="20"/>
        </w:rPr>
      </w:pPr>
      <w:r w:rsidRPr="006E309C">
        <w:rPr>
          <w:rFonts w:ascii="Helvetica" w:hAnsi="Helvetica"/>
          <w:sz w:val="20"/>
        </w:rPr>
        <w:t>from the far end of town where the Grickle-grass grows?</w:t>
      </w:r>
    </w:p>
    <w:p w:rsidR="000B7F1D" w:rsidRPr="006E309C" w:rsidRDefault="00697697" w:rsidP="000B7F1D">
      <w:pPr>
        <w:rPr>
          <w:rFonts w:ascii="Helvetica" w:hAnsi="Helvetica"/>
          <w:sz w:val="20"/>
        </w:rPr>
      </w:pPr>
      <w:r w:rsidRPr="006E309C">
        <w:rPr>
          <w:rFonts w:ascii="Helvetica" w:hAnsi="Helvetica"/>
          <w:sz w:val="20"/>
        </w:rPr>
        <w:t>The old Once-ler still lives here.</w:t>
      </w:r>
    </w:p>
    <w:p w:rsidR="000B7F1D" w:rsidRPr="006E309C" w:rsidRDefault="00697697" w:rsidP="000B7F1D">
      <w:pPr>
        <w:rPr>
          <w:rFonts w:ascii="Helvetica" w:hAnsi="Helvetica"/>
          <w:sz w:val="20"/>
        </w:rPr>
      </w:pPr>
      <w:r w:rsidRPr="006E309C">
        <w:rPr>
          <w:rFonts w:ascii="Helvetica" w:hAnsi="Helvetica"/>
          <w:sz w:val="20"/>
        </w:rPr>
        <w:t>Ask him. He knows.</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You won't see the Once-ler.</w:t>
      </w:r>
    </w:p>
    <w:p w:rsidR="000B7F1D" w:rsidRPr="006E309C" w:rsidRDefault="00697697" w:rsidP="000B7F1D">
      <w:pPr>
        <w:rPr>
          <w:rFonts w:ascii="Helvetica" w:hAnsi="Helvetica"/>
          <w:sz w:val="20"/>
        </w:rPr>
      </w:pPr>
      <w:r w:rsidRPr="006E309C">
        <w:rPr>
          <w:rFonts w:ascii="Helvetica" w:hAnsi="Helvetica"/>
          <w:sz w:val="20"/>
        </w:rPr>
        <w:t>Don't knock at his door.</w:t>
      </w:r>
    </w:p>
    <w:p w:rsidR="000B7F1D" w:rsidRPr="006E309C" w:rsidRDefault="00697697" w:rsidP="000B7F1D">
      <w:pPr>
        <w:rPr>
          <w:rFonts w:ascii="Helvetica" w:hAnsi="Helvetica"/>
          <w:sz w:val="20"/>
        </w:rPr>
      </w:pPr>
      <w:r w:rsidRPr="006E309C">
        <w:rPr>
          <w:rFonts w:ascii="Helvetica" w:hAnsi="Helvetica"/>
          <w:sz w:val="20"/>
        </w:rPr>
        <w:t>He stays in his Lerkim on top of his store.</w:t>
      </w:r>
    </w:p>
    <w:p w:rsidR="000B7F1D" w:rsidRPr="006E309C" w:rsidRDefault="00697697" w:rsidP="000B7F1D">
      <w:pPr>
        <w:rPr>
          <w:rFonts w:ascii="Helvetica" w:hAnsi="Helvetica"/>
          <w:sz w:val="20"/>
        </w:rPr>
      </w:pPr>
      <w:r w:rsidRPr="006E309C">
        <w:rPr>
          <w:rFonts w:ascii="Helvetica" w:hAnsi="Helvetica"/>
          <w:sz w:val="20"/>
        </w:rPr>
        <w:t>He lurks in his Lerkim, cold under the roof,</w:t>
      </w:r>
    </w:p>
    <w:p w:rsidR="000B7F1D" w:rsidRPr="006E309C" w:rsidRDefault="00697697" w:rsidP="000B7F1D">
      <w:pPr>
        <w:rPr>
          <w:rFonts w:ascii="Helvetica" w:hAnsi="Helvetica"/>
          <w:sz w:val="20"/>
        </w:rPr>
      </w:pPr>
      <w:r w:rsidRPr="006E309C">
        <w:rPr>
          <w:rFonts w:ascii="Helvetica" w:hAnsi="Helvetica"/>
          <w:sz w:val="20"/>
        </w:rPr>
        <w:t>where he makes his own clothes</w:t>
      </w:r>
    </w:p>
    <w:p w:rsidR="000B7F1D" w:rsidRPr="006E309C" w:rsidRDefault="00697697" w:rsidP="000B7F1D">
      <w:pPr>
        <w:rPr>
          <w:rFonts w:ascii="Helvetica" w:hAnsi="Helvetica"/>
          <w:sz w:val="20"/>
        </w:rPr>
      </w:pPr>
      <w:r w:rsidRPr="006E309C">
        <w:rPr>
          <w:rFonts w:ascii="Helvetica" w:hAnsi="Helvetica"/>
          <w:sz w:val="20"/>
        </w:rPr>
        <w:t>out of miff-muffered moof.</w:t>
      </w:r>
    </w:p>
    <w:p w:rsidR="000B7F1D" w:rsidRPr="006E309C" w:rsidRDefault="00697697" w:rsidP="000B7F1D">
      <w:pPr>
        <w:rPr>
          <w:rFonts w:ascii="Helvetica" w:hAnsi="Helvetica"/>
          <w:sz w:val="20"/>
        </w:rPr>
      </w:pPr>
      <w:r w:rsidRPr="006E309C">
        <w:rPr>
          <w:rFonts w:ascii="Helvetica" w:hAnsi="Helvetica"/>
          <w:sz w:val="20"/>
        </w:rPr>
        <w:t>And on special dank midnights in August,</w:t>
      </w:r>
    </w:p>
    <w:p w:rsidR="000B7F1D" w:rsidRPr="006E309C" w:rsidRDefault="00697697" w:rsidP="000B7F1D">
      <w:pPr>
        <w:rPr>
          <w:rFonts w:ascii="Helvetica" w:hAnsi="Helvetica"/>
          <w:sz w:val="20"/>
        </w:rPr>
      </w:pPr>
      <w:r w:rsidRPr="006E309C">
        <w:rPr>
          <w:rFonts w:ascii="Helvetica" w:hAnsi="Helvetica"/>
          <w:sz w:val="20"/>
        </w:rPr>
        <w:t>he peeks</w:t>
      </w:r>
    </w:p>
    <w:p w:rsidR="000B7F1D" w:rsidRPr="006E309C" w:rsidRDefault="00697697" w:rsidP="000B7F1D">
      <w:pPr>
        <w:rPr>
          <w:rFonts w:ascii="Helvetica" w:hAnsi="Helvetica"/>
          <w:sz w:val="20"/>
        </w:rPr>
      </w:pPr>
      <w:r w:rsidRPr="006E309C">
        <w:rPr>
          <w:rFonts w:ascii="Helvetica" w:hAnsi="Helvetica"/>
          <w:sz w:val="20"/>
        </w:rPr>
        <w:t>out of the shutters</w:t>
      </w:r>
    </w:p>
    <w:p w:rsidR="000B7F1D" w:rsidRPr="006E309C" w:rsidRDefault="00697697" w:rsidP="000B7F1D">
      <w:pPr>
        <w:rPr>
          <w:rFonts w:ascii="Helvetica" w:hAnsi="Helvetica"/>
          <w:sz w:val="20"/>
        </w:rPr>
      </w:pPr>
      <w:r w:rsidRPr="006E309C">
        <w:rPr>
          <w:rFonts w:ascii="Helvetica" w:hAnsi="Helvetica"/>
          <w:sz w:val="20"/>
        </w:rPr>
        <w:t>and sometimes he speaks</w:t>
      </w:r>
    </w:p>
    <w:p w:rsidR="000B7F1D" w:rsidRPr="006E309C" w:rsidRDefault="00697697" w:rsidP="000B7F1D">
      <w:pPr>
        <w:rPr>
          <w:rFonts w:ascii="Helvetica" w:hAnsi="Helvetica"/>
          <w:sz w:val="20"/>
        </w:rPr>
      </w:pPr>
      <w:r w:rsidRPr="006E309C">
        <w:rPr>
          <w:rFonts w:ascii="Helvetica" w:hAnsi="Helvetica"/>
          <w:sz w:val="20"/>
        </w:rPr>
        <w:t>and tells how the Lorax was lifted away.</w:t>
      </w:r>
    </w:p>
    <w:p w:rsidR="000B7F1D" w:rsidRPr="006E309C" w:rsidRDefault="00697697" w:rsidP="000B7F1D">
      <w:pPr>
        <w:rPr>
          <w:rFonts w:ascii="Helvetica" w:hAnsi="Helvetica"/>
          <w:sz w:val="20"/>
        </w:rPr>
      </w:pPr>
      <w:r w:rsidRPr="006E309C">
        <w:rPr>
          <w:rFonts w:ascii="Helvetica" w:hAnsi="Helvetica"/>
          <w:sz w:val="20"/>
        </w:rPr>
        <w:t>He'll tell you, perhaps...</w:t>
      </w:r>
    </w:p>
    <w:p w:rsidR="000B7F1D" w:rsidRPr="006E309C" w:rsidRDefault="00697697" w:rsidP="000B7F1D">
      <w:pPr>
        <w:rPr>
          <w:rFonts w:ascii="Helvetica" w:hAnsi="Helvetica"/>
          <w:sz w:val="20"/>
        </w:rPr>
      </w:pPr>
      <w:r w:rsidRPr="006E309C">
        <w:rPr>
          <w:rFonts w:ascii="Helvetica" w:hAnsi="Helvetica"/>
          <w:sz w:val="20"/>
        </w:rPr>
        <w:t>if you're willing to pay.</w:t>
      </w:r>
    </w:p>
    <w:p w:rsidR="000B7F1D" w:rsidRPr="006E309C" w:rsidRDefault="00697697" w:rsidP="000B7F1D">
      <w:pPr>
        <w:rPr>
          <w:rFonts w:ascii="Helvetica" w:hAnsi="Helvetica"/>
          <w:sz w:val="20"/>
        </w:rPr>
      </w:pPr>
      <w:r w:rsidRPr="006E309C">
        <w:rPr>
          <w:rFonts w:ascii="Helvetica" w:hAnsi="Helvetica"/>
          <w:sz w:val="20"/>
        </w:rPr>
        <w:t>On the end of a rope</w:t>
      </w:r>
    </w:p>
    <w:p w:rsidR="000B7F1D" w:rsidRPr="006E309C" w:rsidRDefault="00697697" w:rsidP="000B7F1D">
      <w:pPr>
        <w:rPr>
          <w:rFonts w:ascii="Helvetica" w:hAnsi="Helvetica"/>
          <w:sz w:val="20"/>
        </w:rPr>
      </w:pPr>
      <w:r w:rsidRPr="006E309C">
        <w:rPr>
          <w:rFonts w:ascii="Helvetica" w:hAnsi="Helvetica"/>
          <w:sz w:val="20"/>
        </w:rPr>
        <w:t>he lets down a tin pail</w:t>
      </w:r>
    </w:p>
    <w:p w:rsidR="000B7F1D" w:rsidRPr="006E309C" w:rsidRDefault="00697697" w:rsidP="000B7F1D">
      <w:pPr>
        <w:rPr>
          <w:rFonts w:ascii="Helvetica" w:hAnsi="Helvetica"/>
          <w:sz w:val="20"/>
        </w:rPr>
      </w:pPr>
      <w:r w:rsidRPr="006E309C">
        <w:rPr>
          <w:rFonts w:ascii="Helvetica" w:hAnsi="Helvetica"/>
          <w:sz w:val="20"/>
        </w:rPr>
        <w:t xml:space="preserve">and you have to toss in fifteen cents </w:t>
      </w:r>
    </w:p>
    <w:p w:rsidR="000B7F1D" w:rsidRPr="006E309C" w:rsidRDefault="00697697" w:rsidP="000B7F1D">
      <w:pPr>
        <w:rPr>
          <w:rFonts w:ascii="Helvetica" w:hAnsi="Helvetica"/>
          <w:sz w:val="20"/>
        </w:rPr>
      </w:pPr>
      <w:r w:rsidRPr="006E309C">
        <w:rPr>
          <w:rFonts w:ascii="Helvetica" w:hAnsi="Helvetica"/>
          <w:sz w:val="20"/>
        </w:rPr>
        <w:t>and a nail</w:t>
      </w:r>
    </w:p>
    <w:p w:rsidR="000B7F1D" w:rsidRPr="006E309C" w:rsidRDefault="00697697" w:rsidP="000B7F1D">
      <w:pPr>
        <w:rPr>
          <w:rFonts w:ascii="Helvetica" w:hAnsi="Helvetica"/>
          <w:sz w:val="20"/>
        </w:rPr>
      </w:pPr>
      <w:r w:rsidRPr="006E309C">
        <w:rPr>
          <w:rFonts w:ascii="Helvetica" w:hAnsi="Helvetica"/>
          <w:sz w:val="20"/>
        </w:rPr>
        <w:t>and the shell of a great-great-great-</w:t>
      </w:r>
    </w:p>
    <w:p w:rsidR="000B7F1D" w:rsidRPr="006E309C" w:rsidRDefault="00697697" w:rsidP="000B7F1D">
      <w:pPr>
        <w:rPr>
          <w:rFonts w:ascii="Helvetica" w:hAnsi="Helvetica"/>
          <w:sz w:val="20"/>
        </w:rPr>
      </w:pPr>
      <w:r w:rsidRPr="006E309C">
        <w:rPr>
          <w:rFonts w:ascii="Helvetica" w:hAnsi="Helvetica"/>
          <w:sz w:val="20"/>
        </w:rPr>
        <w:t>grandfather snail.</w:t>
      </w:r>
    </w:p>
    <w:p w:rsidR="000B7F1D" w:rsidRPr="006E309C" w:rsidRDefault="00697697" w:rsidP="000B7F1D">
      <w:pPr>
        <w:rPr>
          <w:rFonts w:ascii="Helvetica" w:hAnsi="Helvetica"/>
          <w:sz w:val="20"/>
        </w:rPr>
      </w:pPr>
      <w:r w:rsidRPr="006E309C">
        <w:rPr>
          <w:rFonts w:ascii="Helvetica" w:hAnsi="Helvetica"/>
          <w:sz w:val="20"/>
        </w:rPr>
        <w:t>Then he pulls up the pail,</w:t>
      </w:r>
    </w:p>
    <w:p w:rsidR="000B7F1D" w:rsidRPr="006E309C" w:rsidRDefault="00697697" w:rsidP="000B7F1D">
      <w:pPr>
        <w:rPr>
          <w:rFonts w:ascii="Helvetica" w:hAnsi="Helvetica"/>
          <w:sz w:val="20"/>
        </w:rPr>
      </w:pPr>
      <w:r w:rsidRPr="006E309C">
        <w:rPr>
          <w:rFonts w:ascii="Helvetica" w:hAnsi="Helvetica"/>
          <w:sz w:val="20"/>
        </w:rPr>
        <w:t>makes a most careful count</w:t>
      </w:r>
    </w:p>
    <w:p w:rsidR="000B7F1D" w:rsidRPr="006E309C" w:rsidRDefault="00697697" w:rsidP="000B7F1D">
      <w:pPr>
        <w:rPr>
          <w:rFonts w:ascii="Helvetica" w:hAnsi="Helvetica"/>
          <w:sz w:val="20"/>
        </w:rPr>
      </w:pPr>
      <w:r w:rsidRPr="006E309C">
        <w:rPr>
          <w:rFonts w:ascii="Helvetica" w:hAnsi="Helvetica"/>
          <w:sz w:val="20"/>
        </w:rPr>
        <w:t>to see if you've paid him</w:t>
      </w:r>
    </w:p>
    <w:p w:rsidR="000B7F1D" w:rsidRPr="006E309C" w:rsidRDefault="00697697" w:rsidP="000B7F1D">
      <w:pPr>
        <w:rPr>
          <w:rFonts w:ascii="Helvetica" w:hAnsi="Helvetica"/>
          <w:sz w:val="20"/>
        </w:rPr>
      </w:pPr>
      <w:r w:rsidRPr="006E309C">
        <w:rPr>
          <w:rFonts w:ascii="Helvetica" w:hAnsi="Helvetica"/>
          <w:sz w:val="20"/>
        </w:rPr>
        <w:t>the proper amount.</w:t>
      </w:r>
    </w:p>
    <w:p w:rsidR="000B7F1D" w:rsidRPr="006E309C" w:rsidRDefault="000B7F1D" w:rsidP="000B7F1D">
      <w:pPr>
        <w:rPr>
          <w:rFonts w:ascii="Helvetica" w:hAnsi="Helvetica"/>
          <w:sz w:val="20"/>
        </w:rPr>
      </w:pPr>
    </w:p>
    <w:p w:rsidR="000B7F1D" w:rsidRPr="006E309C" w:rsidRDefault="000B7F1D" w:rsidP="000B7F1D">
      <w:pPr>
        <w:rPr>
          <w:rFonts w:ascii="Helvetica" w:hAnsi="Helvetica"/>
          <w:sz w:val="20"/>
        </w:rPr>
      </w:pPr>
    </w:p>
    <w:p w:rsidR="000B7F1D" w:rsidRPr="006E309C" w:rsidRDefault="000B7F1D" w:rsidP="000B7F1D">
      <w:pPr>
        <w:rPr>
          <w:rFonts w:ascii="Helvetica" w:hAnsi="Helvetica"/>
          <w:sz w:val="20"/>
        </w:rPr>
      </w:pP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Then he hides what you paid him</w:t>
      </w:r>
    </w:p>
    <w:p w:rsidR="000B7F1D" w:rsidRPr="006E309C" w:rsidRDefault="00697697" w:rsidP="000B7F1D">
      <w:pPr>
        <w:rPr>
          <w:rFonts w:ascii="Helvetica" w:hAnsi="Helvetica"/>
          <w:sz w:val="20"/>
        </w:rPr>
      </w:pPr>
      <w:r w:rsidRPr="006E309C">
        <w:rPr>
          <w:rFonts w:ascii="Helvetica" w:hAnsi="Helvetica"/>
          <w:sz w:val="20"/>
        </w:rPr>
        <w:t>away in his Snuvv,</w:t>
      </w:r>
    </w:p>
    <w:p w:rsidR="000B7F1D" w:rsidRPr="006E309C" w:rsidRDefault="00697697" w:rsidP="000B7F1D">
      <w:pPr>
        <w:rPr>
          <w:rFonts w:ascii="Helvetica" w:hAnsi="Helvetica"/>
          <w:sz w:val="20"/>
        </w:rPr>
      </w:pPr>
      <w:r w:rsidRPr="006E309C">
        <w:rPr>
          <w:rFonts w:ascii="Helvetica" w:hAnsi="Helvetica"/>
          <w:sz w:val="20"/>
        </w:rPr>
        <w:t>his secret strange hole</w:t>
      </w:r>
    </w:p>
    <w:p w:rsidR="000B7F1D" w:rsidRPr="006E309C" w:rsidRDefault="00697697" w:rsidP="000B7F1D">
      <w:pPr>
        <w:rPr>
          <w:rFonts w:ascii="Helvetica" w:hAnsi="Helvetica"/>
          <w:sz w:val="20"/>
        </w:rPr>
      </w:pPr>
      <w:r w:rsidRPr="006E309C">
        <w:rPr>
          <w:rFonts w:ascii="Helvetica" w:hAnsi="Helvetica"/>
          <w:sz w:val="20"/>
        </w:rPr>
        <w:lastRenderedPageBreak/>
        <w:t>in his gruvvulous glove.</w:t>
      </w:r>
    </w:p>
    <w:p w:rsidR="000B7F1D" w:rsidRPr="006E309C" w:rsidRDefault="00697697" w:rsidP="000B7F1D">
      <w:pPr>
        <w:rPr>
          <w:rFonts w:ascii="Helvetica" w:hAnsi="Helvetica"/>
          <w:sz w:val="20"/>
        </w:rPr>
      </w:pPr>
      <w:r w:rsidRPr="006E309C">
        <w:rPr>
          <w:rFonts w:ascii="Helvetica" w:hAnsi="Helvetica"/>
          <w:sz w:val="20"/>
        </w:rPr>
        <w:t>Then he grunts, "I will call you by Whisper-ma-Phone,</w:t>
      </w:r>
    </w:p>
    <w:p w:rsidR="000B7F1D" w:rsidRPr="006E309C" w:rsidRDefault="00697697" w:rsidP="000B7F1D">
      <w:pPr>
        <w:rPr>
          <w:rFonts w:ascii="Helvetica" w:hAnsi="Helvetica"/>
          <w:sz w:val="20"/>
        </w:rPr>
      </w:pPr>
      <w:r w:rsidRPr="006E309C">
        <w:rPr>
          <w:rFonts w:ascii="Helvetica" w:hAnsi="Helvetica"/>
          <w:sz w:val="20"/>
        </w:rPr>
        <w:t>for the secrets I tell you are for your ears alone."</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SLUPP!</w:t>
      </w:r>
    </w:p>
    <w:p w:rsidR="000B7F1D" w:rsidRPr="006E309C" w:rsidRDefault="00697697" w:rsidP="000B7F1D">
      <w:pPr>
        <w:rPr>
          <w:rFonts w:ascii="Helvetica" w:hAnsi="Helvetica"/>
          <w:sz w:val="20"/>
        </w:rPr>
      </w:pPr>
      <w:r w:rsidRPr="006E309C">
        <w:rPr>
          <w:rFonts w:ascii="Helvetica" w:hAnsi="Helvetica"/>
          <w:sz w:val="20"/>
        </w:rPr>
        <w:t>Down slupps the Whisper-ma-Phone to your ear</w:t>
      </w:r>
    </w:p>
    <w:p w:rsidR="000B7F1D" w:rsidRPr="006E309C" w:rsidRDefault="00697697" w:rsidP="000B7F1D">
      <w:pPr>
        <w:rPr>
          <w:rFonts w:ascii="Helvetica" w:hAnsi="Helvetica"/>
          <w:sz w:val="20"/>
        </w:rPr>
      </w:pPr>
      <w:r w:rsidRPr="006E309C">
        <w:rPr>
          <w:rFonts w:ascii="Helvetica" w:hAnsi="Helvetica"/>
          <w:sz w:val="20"/>
        </w:rPr>
        <w:t>and the old Once-ler's whispers are not very clear,</w:t>
      </w:r>
    </w:p>
    <w:p w:rsidR="000B7F1D" w:rsidRPr="006E309C" w:rsidRDefault="00697697" w:rsidP="000B7F1D">
      <w:pPr>
        <w:rPr>
          <w:rFonts w:ascii="Helvetica" w:hAnsi="Helvetica"/>
          <w:sz w:val="20"/>
        </w:rPr>
      </w:pPr>
      <w:r w:rsidRPr="006E309C">
        <w:rPr>
          <w:rFonts w:ascii="Helvetica" w:hAnsi="Helvetica"/>
          <w:sz w:val="20"/>
        </w:rPr>
        <w:t>since they have to come down</w:t>
      </w:r>
    </w:p>
    <w:p w:rsidR="000B7F1D" w:rsidRPr="006E309C" w:rsidRDefault="00697697" w:rsidP="000B7F1D">
      <w:pPr>
        <w:rPr>
          <w:rFonts w:ascii="Helvetica" w:hAnsi="Helvetica"/>
          <w:sz w:val="20"/>
        </w:rPr>
      </w:pPr>
      <w:r w:rsidRPr="006E309C">
        <w:rPr>
          <w:rFonts w:ascii="Helvetica" w:hAnsi="Helvetica"/>
          <w:sz w:val="20"/>
        </w:rPr>
        <w:t>through a snergelly hose,</w:t>
      </w:r>
    </w:p>
    <w:p w:rsidR="000B7F1D" w:rsidRPr="006E309C" w:rsidRDefault="00697697" w:rsidP="000B7F1D">
      <w:pPr>
        <w:rPr>
          <w:rFonts w:ascii="Helvetica" w:hAnsi="Helvetica"/>
          <w:sz w:val="20"/>
        </w:rPr>
      </w:pPr>
      <w:r w:rsidRPr="006E309C">
        <w:rPr>
          <w:rFonts w:ascii="Helvetica" w:hAnsi="Helvetica"/>
          <w:sz w:val="20"/>
        </w:rPr>
        <w:t>and he sounds</w:t>
      </w:r>
    </w:p>
    <w:p w:rsidR="000B7F1D" w:rsidRPr="006E309C" w:rsidRDefault="00697697" w:rsidP="000B7F1D">
      <w:pPr>
        <w:rPr>
          <w:rFonts w:ascii="Helvetica" w:hAnsi="Helvetica"/>
          <w:sz w:val="20"/>
        </w:rPr>
      </w:pPr>
      <w:r w:rsidRPr="006E309C">
        <w:rPr>
          <w:rFonts w:ascii="Helvetica" w:hAnsi="Helvetica"/>
          <w:sz w:val="20"/>
        </w:rPr>
        <w:t>as if he had</w:t>
      </w:r>
    </w:p>
    <w:p w:rsidR="000B7F1D" w:rsidRPr="006E309C" w:rsidRDefault="00697697" w:rsidP="000B7F1D">
      <w:pPr>
        <w:rPr>
          <w:rFonts w:ascii="Helvetica" w:hAnsi="Helvetica"/>
          <w:sz w:val="20"/>
        </w:rPr>
      </w:pPr>
      <w:r w:rsidRPr="006E309C">
        <w:rPr>
          <w:rFonts w:ascii="Helvetica" w:hAnsi="Helvetica"/>
          <w:sz w:val="20"/>
        </w:rPr>
        <w:t>smallish bees up his nose.</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"Now I'll tell you,"he says, with his teeth sounding gray,</w:t>
      </w:r>
    </w:p>
    <w:p w:rsidR="000B7F1D" w:rsidRPr="006E309C" w:rsidRDefault="00697697" w:rsidP="000B7F1D">
      <w:pPr>
        <w:rPr>
          <w:rFonts w:ascii="Helvetica" w:hAnsi="Helvetica"/>
          <w:sz w:val="20"/>
        </w:rPr>
      </w:pPr>
      <w:r w:rsidRPr="006E309C">
        <w:rPr>
          <w:rFonts w:ascii="Helvetica" w:hAnsi="Helvetica"/>
          <w:sz w:val="20"/>
        </w:rPr>
        <w:t>"how the Lorax got lifted and taken away...</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It all started way back...</w:t>
      </w:r>
    </w:p>
    <w:p w:rsidR="000B7F1D" w:rsidRPr="006E309C" w:rsidRDefault="00697697" w:rsidP="000B7F1D">
      <w:pPr>
        <w:rPr>
          <w:rFonts w:ascii="Helvetica" w:hAnsi="Helvetica"/>
          <w:sz w:val="20"/>
        </w:rPr>
      </w:pPr>
      <w:r w:rsidRPr="006E309C">
        <w:rPr>
          <w:rFonts w:ascii="Helvetica" w:hAnsi="Helvetica"/>
          <w:sz w:val="20"/>
        </w:rPr>
        <w:t>such a long, long time back...</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Way back in the days when the grass was still green</w:t>
      </w:r>
    </w:p>
    <w:p w:rsidR="000B7F1D" w:rsidRPr="006E309C" w:rsidRDefault="00697697" w:rsidP="000B7F1D">
      <w:pPr>
        <w:rPr>
          <w:rFonts w:ascii="Helvetica" w:hAnsi="Helvetica"/>
          <w:sz w:val="20"/>
        </w:rPr>
      </w:pPr>
      <w:r w:rsidRPr="006E309C">
        <w:rPr>
          <w:rFonts w:ascii="Helvetica" w:hAnsi="Helvetica"/>
          <w:sz w:val="20"/>
        </w:rPr>
        <w:t>and the pond was still wet</w:t>
      </w:r>
    </w:p>
    <w:p w:rsidR="000B7F1D" w:rsidRPr="006E309C" w:rsidRDefault="00697697" w:rsidP="000B7F1D">
      <w:pPr>
        <w:rPr>
          <w:rFonts w:ascii="Helvetica" w:hAnsi="Helvetica"/>
          <w:sz w:val="20"/>
        </w:rPr>
      </w:pPr>
      <w:r w:rsidRPr="006E309C">
        <w:rPr>
          <w:rFonts w:ascii="Helvetica" w:hAnsi="Helvetica"/>
          <w:sz w:val="20"/>
        </w:rPr>
        <w:t>and the clouds were still clean,</w:t>
      </w:r>
    </w:p>
    <w:p w:rsidR="000B7F1D" w:rsidRPr="006E309C" w:rsidRDefault="00697697" w:rsidP="000B7F1D">
      <w:pPr>
        <w:rPr>
          <w:rFonts w:ascii="Helvetica" w:hAnsi="Helvetica"/>
          <w:sz w:val="20"/>
        </w:rPr>
      </w:pPr>
      <w:r w:rsidRPr="006E309C">
        <w:rPr>
          <w:rFonts w:ascii="Helvetica" w:hAnsi="Helvetica"/>
          <w:sz w:val="20"/>
        </w:rPr>
        <w:t>and the song of the Swomee-Swans rang out in space...</w:t>
      </w:r>
    </w:p>
    <w:p w:rsidR="000B7F1D" w:rsidRPr="006E309C" w:rsidRDefault="00697697" w:rsidP="000B7F1D">
      <w:pPr>
        <w:rPr>
          <w:rFonts w:ascii="Helvetica" w:hAnsi="Helvetica"/>
          <w:sz w:val="20"/>
        </w:rPr>
      </w:pPr>
      <w:r w:rsidRPr="006E309C">
        <w:rPr>
          <w:rFonts w:ascii="Helvetica" w:hAnsi="Helvetica"/>
          <w:sz w:val="20"/>
        </w:rPr>
        <w:t>one morning, I came to this glorious place.</w:t>
      </w:r>
    </w:p>
    <w:p w:rsidR="000B7F1D" w:rsidRPr="006E309C" w:rsidRDefault="00697697" w:rsidP="000B7F1D">
      <w:pPr>
        <w:rPr>
          <w:rFonts w:ascii="Helvetica" w:hAnsi="Helvetica"/>
          <w:sz w:val="20"/>
        </w:rPr>
      </w:pPr>
      <w:r w:rsidRPr="006E309C">
        <w:rPr>
          <w:rFonts w:ascii="Helvetica" w:hAnsi="Helvetica"/>
          <w:sz w:val="20"/>
        </w:rPr>
        <w:t>And I first saw the trees!</w:t>
      </w:r>
    </w:p>
    <w:p w:rsidR="000B7F1D" w:rsidRPr="006E309C" w:rsidRDefault="00697697" w:rsidP="000B7F1D">
      <w:pPr>
        <w:rPr>
          <w:rFonts w:ascii="Helvetica" w:hAnsi="Helvetica"/>
          <w:sz w:val="20"/>
        </w:rPr>
      </w:pPr>
      <w:r w:rsidRPr="006E309C">
        <w:rPr>
          <w:rFonts w:ascii="Helvetica" w:hAnsi="Helvetica"/>
          <w:sz w:val="20"/>
        </w:rPr>
        <w:t>The Truffula Trees!</w:t>
      </w:r>
    </w:p>
    <w:p w:rsidR="000B7F1D" w:rsidRPr="006E309C" w:rsidRDefault="00697697" w:rsidP="000B7F1D">
      <w:pPr>
        <w:rPr>
          <w:rFonts w:ascii="Helvetica" w:hAnsi="Helvetica"/>
          <w:sz w:val="20"/>
        </w:rPr>
      </w:pPr>
      <w:r w:rsidRPr="006E309C">
        <w:rPr>
          <w:rFonts w:ascii="Helvetica" w:hAnsi="Helvetica"/>
          <w:sz w:val="20"/>
        </w:rPr>
        <w:t>The bright-colored tufts of the Truffula Trees!</w:t>
      </w:r>
    </w:p>
    <w:p w:rsidR="000B7F1D" w:rsidRPr="006E309C" w:rsidRDefault="00697697" w:rsidP="000B7F1D">
      <w:pPr>
        <w:rPr>
          <w:rFonts w:ascii="Helvetica" w:hAnsi="Helvetica"/>
          <w:sz w:val="20"/>
        </w:rPr>
      </w:pPr>
      <w:r w:rsidRPr="006E309C">
        <w:rPr>
          <w:rFonts w:ascii="Helvetica" w:hAnsi="Helvetica"/>
          <w:sz w:val="20"/>
        </w:rPr>
        <w:t>Mile after mile in the fresh morning breeze.</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And, under the trees, I saw Brown Bar-ba-loots</w:t>
      </w:r>
    </w:p>
    <w:p w:rsidR="000B7F1D" w:rsidRPr="006E309C" w:rsidRDefault="00697697" w:rsidP="000B7F1D">
      <w:pPr>
        <w:rPr>
          <w:rFonts w:ascii="Helvetica" w:hAnsi="Helvetica"/>
          <w:sz w:val="20"/>
        </w:rPr>
      </w:pPr>
      <w:r w:rsidRPr="006E309C">
        <w:rPr>
          <w:rFonts w:ascii="Helvetica" w:hAnsi="Helvetica"/>
          <w:sz w:val="20"/>
        </w:rPr>
        <w:t>frisking about in their Bar-ba-loot suits</w:t>
      </w:r>
    </w:p>
    <w:p w:rsidR="000B7F1D" w:rsidRPr="006E309C" w:rsidRDefault="00697697" w:rsidP="000B7F1D">
      <w:pPr>
        <w:rPr>
          <w:rFonts w:ascii="Helvetica" w:hAnsi="Helvetica"/>
          <w:sz w:val="20"/>
        </w:rPr>
      </w:pPr>
      <w:r w:rsidRPr="006E309C">
        <w:rPr>
          <w:rFonts w:ascii="Helvetica" w:hAnsi="Helvetica"/>
          <w:sz w:val="20"/>
        </w:rPr>
        <w:t>as they played in the shade and ate Truffula fruits.</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From the rippulous pond</w:t>
      </w:r>
    </w:p>
    <w:p w:rsidR="000B7F1D" w:rsidRPr="006E309C" w:rsidRDefault="00697697" w:rsidP="000B7F1D">
      <w:pPr>
        <w:rPr>
          <w:rFonts w:ascii="Helvetica" w:hAnsi="Helvetica"/>
          <w:sz w:val="20"/>
        </w:rPr>
      </w:pPr>
      <w:r w:rsidRPr="006E309C">
        <w:rPr>
          <w:rFonts w:ascii="Helvetica" w:hAnsi="Helvetica"/>
          <w:sz w:val="20"/>
        </w:rPr>
        <w:t>came the comfortable sound</w:t>
      </w:r>
    </w:p>
    <w:p w:rsidR="000B7F1D" w:rsidRPr="006E309C" w:rsidRDefault="00697697" w:rsidP="000B7F1D">
      <w:pPr>
        <w:rPr>
          <w:rFonts w:ascii="Helvetica" w:hAnsi="Helvetica"/>
          <w:sz w:val="20"/>
        </w:rPr>
      </w:pPr>
      <w:r w:rsidRPr="006E309C">
        <w:rPr>
          <w:rFonts w:ascii="Helvetica" w:hAnsi="Helvetica"/>
          <w:sz w:val="20"/>
        </w:rPr>
        <w:t>of the Humming-Fish humming</w:t>
      </w:r>
    </w:p>
    <w:p w:rsidR="000B7F1D" w:rsidRPr="006E309C" w:rsidRDefault="00697697" w:rsidP="000B7F1D">
      <w:pPr>
        <w:rPr>
          <w:rFonts w:ascii="Helvetica" w:hAnsi="Helvetica"/>
          <w:sz w:val="20"/>
        </w:rPr>
      </w:pPr>
      <w:r w:rsidRPr="006E309C">
        <w:rPr>
          <w:rFonts w:ascii="Helvetica" w:hAnsi="Helvetica"/>
          <w:sz w:val="20"/>
        </w:rPr>
        <w:t>while splashing around.</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But those trees! Those trees!</w:t>
      </w:r>
    </w:p>
    <w:p w:rsidR="000B7F1D" w:rsidRPr="006E309C" w:rsidRDefault="00697697" w:rsidP="000B7F1D">
      <w:pPr>
        <w:rPr>
          <w:rFonts w:ascii="Helvetica" w:hAnsi="Helvetica"/>
          <w:sz w:val="20"/>
        </w:rPr>
      </w:pPr>
      <w:r w:rsidRPr="006E309C">
        <w:rPr>
          <w:rFonts w:ascii="Helvetica" w:hAnsi="Helvetica"/>
          <w:sz w:val="20"/>
        </w:rPr>
        <w:t>Those Truffula Trees!</w:t>
      </w:r>
    </w:p>
    <w:p w:rsidR="000B7F1D" w:rsidRPr="006E309C" w:rsidRDefault="00697697" w:rsidP="000B7F1D">
      <w:pPr>
        <w:rPr>
          <w:rFonts w:ascii="Helvetica" w:hAnsi="Helvetica"/>
          <w:sz w:val="20"/>
        </w:rPr>
      </w:pPr>
      <w:r w:rsidRPr="006E309C">
        <w:rPr>
          <w:rFonts w:ascii="Helvetica" w:hAnsi="Helvetica"/>
          <w:sz w:val="20"/>
        </w:rPr>
        <w:t>All my life I'd been searching</w:t>
      </w:r>
    </w:p>
    <w:p w:rsidR="000B7F1D" w:rsidRPr="006E309C" w:rsidRDefault="00697697" w:rsidP="000B7F1D">
      <w:pPr>
        <w:rPr>
          <w:rFonts w:ascii="Helvetica" w:hAnsi="Helvetica"/>
          <w:sz w:val="20"/>
        </w:rPr>
      </w:pPr>
      <w:r w:rsidRPr="006E309C">
        <w:rPr>
          <w:rFonts w:ascii="Helvetica" w:hAnsi="Helvetica"/>
          <w:sz w:val="20"/>
        </w:rPr>
        <w:t>for trees such as these.</w:t>
      </w:r>
    </w:p>
    <w:p w:rsidR="000B7F1D" w:rsidRPr="006E309C" w:rsidRDefault="00697697" w:rsidP="000B7F1D">
      <w:pPr>
        <w:rPr>
          <w:rFonts w:ascii="Helvetica" w:hAnsi="Helvetica"/>
          <w:sz w:val="20"/>
        </w:rPr>
      </w:pPr>
      <w:r w:rsidRPr="006E309C">
        <w:rPr>
          <w:rFonts w:ascii="Helvetica" w:hAnsi="Helvetica"/>
          <w:sz w:val="20"/>
        </w:rPr>
        <w:t>The touch of their tufts</w:t>
      </w:r>
    </w:p>
    <w:p w:rsidR="000B7F1D" w:rsidRPr="006E309C" w:rsidRDefault="00697697" w:rsidP="000B7F1D">
      <w:pPr>
        <w:rPr>
          <w:rFonts w:ascii="Helvetica" w:hAnsi="Helvetica"/>
          <w:sz w:val="20"/>
        </w:rPr>
      </w:pPr>
      <w:r w:rsidRPr="006E309C">
        <w:rPr>
          <w:rFonts w:ascii="Helvetica" w:hAnsi="Helvetica"/>
          <w:sz w:val="20"/>
        </w:rPr>
        <w:t>was much softer than silk.</w:t>
      </w:r>
    </w:p>
    <w:p w:rsidR="000B7F1D" w:rsidRPr="006E309C" w:rsidRDefault="00697697" w:rsidP="000B7F1D">
      <w:pPr>
        <w:rPr>
          <w:rFonts w:ascii="Helvetica" w:hAnsi="Helvetica"/>
          <w:sz w:val="20"/>
        </w:rPr>
      </w:pPr>
      <w:r w:rsidRPr="006E309C">
        <w:rPr>
          <w:rFonts w:ascii="Helvetica" w:hAnsi="Helvetica"/>
          <w:sz w:val="20"/>
        </w:rPr>
        <w:lastRenderedPageBreak/>
        <w:t>And they had the sweet smell</w:t>
      </w:r>
    </w:p>
    <w:p w:rsidR="000B7F1D" w:rsidRPr="006E309C" w:rsidRDefault="00697697" w:rsidP="000B7F1D">
      <w:pPr>
        <w:rPr>
          <w:rFonts w:ascii="Helvetica" w:hAnsi="Helvetica"/>
          <w:sz w:val="20"/>
        </w:rPr>
      </w:pPr>
      <w:r w:rsidRPr="006E309C">
        <w:rPr>
          <w:rFonts w:ascii="Helvetica" w:hAnsi="Helvetica"/>
          <w:sz w:val="20"/>
        </w:rPr>
        <w:t>of fresh butterfly milk.</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I felt a great leaping</w:t>
      </w:r>
    </w:p>
    <w:p w:rsidR="000B7F1D" w:rsidRPr="006E309C" w:rsidRDefault="00697697" w:rsidP="000B7F1D">
      <w:pPr>
        <w:rPr>
          <w:rFonts w:ascii="Helvetica" w:hAnsi="Helvetica"/>
          <w:sz w:val="20"/>
        </w:rPr>
      </w:pPr>
      <w:r w:rsidRPr="006E309C">
        <w:rPr>
          <w:rFonts w:ascii="Helvetica" w:hAnsi="Helvetica"/>
          <w:sz w:val="20"/>
        </w:rPr>
        <w:t>of joy in my heart.</w:t>
      </w:r>
    </w:p>
    <w:p w:rsidR="000B7F1D" w:rsidRPr="006E309C" w:rsidRDefault="00697697" w:rsidP="000B7F1D">
      <w:pPr>
        <w:rPr>
          <w:rFonts w:ascii="Helvetica" w:hAnsi="Helvetica"/>
          <w:sz w:val="20"/>
        </w:rPr>
      </w:pPr>
      <w:r w:rsidRPr="006E309C">
        <w:rPr>
          <w:rFonts w:ascii="Helvetica" w:hAnsi="Helvetica"/>
          <w:sz w:val="20"/>
        </w:rPr>
        <w:t>I knew just what I'd do!</w:t>
      </w:r>
    </w:p>
    <w:p w:rsidR="000B7F1D" w:rsidRPr="006E309C" w:rsidRDefault="00697697" w:rsidP="000B7F1D">
      <w:pPr>
        <w:rPr>
          <w:rFonts w:ascii="Helvetica" w:hAnsi="Helvetica"/>
          <w:sz w:val="20"/>
        </w:rPr>
      </w:pPr>
      <w:r w:rsidRPr="006E309C">
        <w:rPr>
          <w:rFonts w:ascii="Helvetica" w:hAnsi="Helvetica"/>
          <w:sz w:val="20"/>
        </w:rPr>
        <w:t>I unloaded my cart.</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In no time at all, I had built a small shop.</w:t>
      </w:r>
    </w:p>
    <w:p w:rsidR="000B7F1D" w:rsidRPr="006E309C" w:rsidRDefault="00697697" w:rsidP="000B7F1D">
      <w:pPr>
        <w:rPr>
          <w:rFonts w:ascii="Helvetica" w:hAnsi="Helvetica"/>
          <w:sz w:val="20"/>
        </w:rPr>
      </w:pPr>
      <w:r w:rsidRPr="006E309C">
        <w:rPr>
          <w:rFonts w:ascii="Helvetica" w:hAnsi="Helvetica"/>
          <w:sz w:val="20"/>
        </w:rPr>
        <w:t>Then I chopped down a Truffula Tree with one chop.</w:t>
      </w:r>
    </w:p>
    <w:p w:rsidR="000B7F1D" w:rsidRPr="006E309C" w:rsidRDefault="00697697" w:rsidP="000B7F1D">
      <w:pPr>
        <w:rPr>
          <w:rFonts w:ascii="Helvetica" w:hAnsi="Helvetica"/>
          <w:sz w:val="20"/>
        </w:rPr>
      </w:pPr>
      <w:r w:rsidRPr="006E309C">
        <w:rPr>
          <w:rFonts w:ascii="Helvetica" w:hAnsi="Helvetica"/>
          <w:sz w:val="20"/>
        </w:rPr>
        <w:t>And with great skillful skill and with great speedy speed,</w:t>
      </w:r>
    </w:p>
    <w:p w:rsidR="000B7F1D" w:rsidRPr="006E309C" w:rsidRDefault="00697697" w:rsidP="000B7F1D">
      <w:pPr>
        <w:rPr>
          <w:rFonts w:ascii="Helvetica" w:hAnsi="Helvetica"/>
          <w:sz w:val="20"/>
        </w:rPr>
      </w:pPr>
      <w:r w:rsidRPr="006E309C">
        <w:rPr>
          <w:rFonts w:ascii="Helvetica" w:hAnsi="Helvetica"/>
          <w:sz w:val="20"/>
        </w:rPr>
        <w:t>I took the soft tuft, and I knitted a Thneed!</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The instant I'd finished, I heard a ga-Zump!</w:t>
      </w:r>
    </w:p>
    <w:p w:rsidR="000B7F1D" w:rsidRPr="006E309C" w:rsidRDefault="00697697" w:rsidP="000B7F1D">
      <w:pPr>
        <w:rPr>
          <w:rFonts w:ascii="Helvetica" w:hAnsi="Helvetica"/>
          <w:sz w:val="20"/>
        </w:rPr>
      </w:pPr>
      <w:r w:rsidRPr="006E309C">
        <w:rPr>
          <w:rFonts w:ascii="Helvetica" w:hAnsi="Helvetica"/>
          <w:sz w:val="20"/>
        </w:rPr>
        <w:t>I looked.</w:t>
      </w:r>
    </w:p>
    <w:p w:rsidR="000B7F1D" w:rsidRPr="006E309C" w:rsidRDefault="00697697" w:rsidP="000B7F1D">
      <w:pPr>
        <w:rPr>
          <w:rFonts w:ascii="Helvetica" w:hAnsi="Helvetica"/>
          <w:sz w:val="20"/>
        </w:rPr>
      </w:pPr>
      <w:r w:rsidRPr="006E309C">
        <w:rPr>
          <w:rFonts w:ascii="Helvetica" w:hAnsi="Helvetica"/>
          <w:sz w:val="20"/>
        </w:rPr>
        <w:t>I saw something pop out of the stump</w:t>
      </w:r>
    </w:p>
    <w:p w:rsidR="000B7F1D" w:rsidRPr="006E309C" w:rsidRDefault="00697697" w:rsidP="000B7F1D">
      <w:pPr>
        <w:rPr>
          <w:rFonts w:ascii="Helvetica" w:hAnsi="Helvetica"/>
          <w:sz w:val="20"/>
        </w:rPr>
      </w:pPr>
      <w:r w:rsidRPr="006E309C">
        <w:rPr>
          <w:rFonts w:ascii="Helvetica" w:hAnsi="Helvetica"/>
          <w:sz w:val="20"/>
        </w:rPr>
        <w:t xml:space="preserve">of the tree I'd chopped down. It was sort of a man. </w:t>
      </w:r>
    </w:p>
    <w:p w:rsidR="000B7F1D" w:rsidRPr="006E309C" w:rsidRDefault="00697697" w:rsidP="000B7F1D">
      <w:pPr>
        <w:rPr>
          <w:rFonts w:ascii="Helvetica" w:hAnsi="Helvetica"/>
          <w:sz w:val="20"/>
        </w:rPr>
      </w:pPr>
      <w:r w:rsidRPr="006E309C">
        <w:rPr>
          <w:rFonts w:ascii="Helvetica" w:hAnsi="Helvetica"/>
          <w:sz w:val="20"/>
        </w:rPr>
        <w:t>Describe him?... That's hard. I don't know if I can.</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He was shortish. And oldish.</w:t>
      </w:r>
    </w:p>
    <w:p w:rsidR="000B7F1D" w:rsidRPr="006E309C" w:rsidRDefault="00697697" w:rsidP="000B7F1D">
      <w:pPr>
        <w:rPr>
          <w:rFonts w:ascii="Helvetica" w:hAnsi="Helvetica"/>
          <w:sz w:val="20"/>
        </w:rPr>
      </w:pPr>
      <w:r w:rsidRPr="006E309C">
        <w:rPr>
          <w:rFonts w:ascii="Helvetica" w:hAnsi="Helvetica"/>
          <w:sz w:val="20"/>
        </w:rPr>
        <w:t>And brownish. And mossy.</w:t>
      </w:r>
    </w:p>
    <w:p w:rsidR="000B7F1D" w:rsidRPr="006E309C" w:rsidRDefault="00697697" w:rsidP="000B7F1D">
      <w:pPr>
        <w:rPr>
          <w:rFonts w:ascii="Helvetica" w:hAnsi="Helvetica"/>
          <w:sz w:val="20"/>
        </w:rPr>
      </w:pPr>
      <w:r w:rsidRPr="006E309C">
        <w:rPr>
          <w:rFonts w:ascii="Helvetica" w:hAnsi="Helvetica"/>
          <w:sz w:val="20"/>
        </w:rPr>
        <w:t>And he spoke with a voice</w:t>
      </w:r>
    </w:p>
    <w:p w:rsidR="000B7F1D" w:rsidRPr="006E309C" w:rsidRDefault="00697697" w:rsidP="000B7F1D">
      <w:pPr>
        <w:rPr>
          <w:rFonts w:ascii="Helvetica" w:hAnsi="Helvetica"/>
          <w:sz w:val="20"/>
        </w:rPr>
      </w:pPr>
      <w:r w:rsidRPr="006E309C">
        <w:rPr>
          <w:rFonts w:ascii="Helvetica" w:hAnsi="Helvetica"/>
          <w:sz w:val="20"/>
        </w:rPr>
        <w:t>that was sharpish and bossy.</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"Mister!" he said with a sawdusty sneeze,</w:t>
      </w:r>
    </w:p>
    <w:p w:rsidR="000B7F1D" w:rsidRPr="006E309C" w:rsidRDefault="00697697" w:rsidP="000B7F1D">
      <w:pPr>
        <w:rPr>
          <w:rFonts w:ascii="Helvetica" w:hAnsi="Helvetica"/>
          <w:sz w:val="20"/>
        </w:rPr>
      </w:pPr>
      <w:r w:rsidRPr="006E309C">
        <w:rPr>
          <w:rFonts w:ascii="Helvetica" w:hAnsi="Helvetica"/>
          <w:sz w:val="20"/>
        </w:rPr>
        <w:t>"I am the Lorax. I speak for the trees.</w:t>
      </w:r>
    </w:p>
    <w:p w:rsidR="000B7F1D" w:rsidRPr="006E309C" w:rsidRDefault="00697697" w:rsidP="000B7F1D">
      <w:pPr>
        <w:rPr>
          <w:rFonts w:ascii="Helvetica" w:hAnsi="Helvetica"/>
          <w:sz w:val="20"/>
        </w:rPr>
      </w:pPr>
      <w:r w:rsidRPr="006E309C">
        <w:rPr>
          <w:rFonts w:ascii="Helvetica" w:hAnsi="Helvetica"/>
          <w:sz w:val="20"/>
        </w:rPr>
        <w:t>I speak for the trees, for the trees have no tongues.</w:t>
      </w:r>
    </w:p>
    <w:p w:rsidR="000B7F1D" w:rsidRPr="006E309C" w:rsidRDefault="00697697" w:rsidP="000B7F1D">
      <w:pPr>
        <w:rPr>
          <w:rFonts w:ascii="Helvetica" w:hAnsi="Helvetica"/>
          <w:sz w:val="20"/>
        </w:rPr>
      </w:pPr>
      <w:r w:rsidRPr="006E309C">
        <w:rPr>
          <w:rFonts w:ascii="Helvetica" w:hAnsi="Helvetica"/>
          <w:sz w:val="20"/>
        </w:rPr>
        <w:t>And I'm asking you, sir, at the top if my lungs"-</w:t>
      </w:r>
    </w:p>
    <w:p w:rsidR="000B7F1D" w:rsidRPr="006E309C" w:rsidRDefault="00697697" w:rsidP="000B7F1D">
      <w:pPr>
        <w:rPr>
          <w:rFonts w:ascii="Helvetica" w:hAnsi="Helvetica"/>
          <w:sz w:val="20"/>
        </w:rPr>
      </w:pPr>
      <w:r w:rsidRPr="006E309C">
        <w:rPr>
          <w:rFonts w:ascii="Helvetica" w:hAnsi="Helvetica"/>
          <w:sz w:val="20"/>
        </w:rPr>
        <w:t>he was very upset as he shouted and puffed-</w:t>
      </w:r>
    </w:p>
    <w:p w:rsidR="000B7F1D" w:rsidRPr="006E309C" w:rsidRDefault="00697697" w:rsidP="000B7F1D">
      <w:pPr>
        <w:rPr>
          <w:rFonts w:ascii="Helvetica" w:hAnsi="Helvetica"/>
          <w:sz w:val="20"/>
        </w:rPr>
      </w:pPr>
      <w:r w:rsidRPr="006E309C">
        <w:rPr>
          <w:rFonts w:ascii="Helvetica" w:hAnsi="Helvetica"/>
          <w:sz w:val="20"/>
        </w:rPr>
        <w:t>"What's that THING you've made out of my Truffula tuft?"</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"Look, Lorax," I said."There's no cause for alarm.</w:t>
      </w:r>
    </w:p>
    <w:p w:rsidR="000B7F1D" w:rsidRPr="006E309C" w:rsidRDefault="00697697" w:rsidP="000B7F1D">
      <w:pPr>
        <w:rPr>
          <w:rFonts w:ascii="Helvetica" w:hAnsi="Helvetica"/>
          <w:sz w:val="20"/>
        </w:rPr>
      </w:pPr>
      <w:r w:rsidRPr="006E309C">
        <w:rPr>
          <w:rFonts w:ascii="Helvetica" w:hAnsi="Helvetica"/>
          <w:sz w:val="20"/>
        </w:rPr>
        <w:t>I chopped just one tree. I am doing no harm.</w:t>
      </w:r>
    </w:p>
    <w:p w:rsidR="000B7F1D" w:rsidRPr="006E309C" w:rsidRDefault="00697697" w:rsidP="000B7F1D">
      <w:pPr>
        <w:rPr>
          <w:rFonts w:ascii="Helvetica" w:hAnsi="Helvetica"/>
          <w:sz w:val="20"/>
        </w:rPr>
      </w:pPr>
      <w:r w:rsidRPr="006E309C">
        <w:rPr>
          <w:rFonts w:ascii="Helvetica" w:hAnsi="Helvetica"/>
          <w:sz w:val="20"/>
        </w:rPr>
        <w:t>I'm being quite useful. This thing is a Thneed.</w:t>
      </w:r>
    </w:p>
    <w:p w:rsidR="000B7F1D" w:rsidRPr="006E309C" w:rsidRDefault="00697697" w:rsidP="000B7F1D">
      <w:pPr>
        <w:rPr>
          <w:rFonts w:ascii="Helvetica" w:hAnsi="Helvetica"/>
          <w:sz w:val="20"/>
        </w:rPr>
      </w:pPr>
      <w:r w:rsidRPr="006E309C">
        <w:rPr>
          <w:rFonts w:ascii="Helvetica" w:hAnsi="Helvetica"/>
          <w:sz w:val="20"/>
        </w:rPr>
        <w:t>A Thneed's a Fine-Something-That-All-People-Need!</w:t>
      </w:r>
    </w:p>
    <w:p w:rsidR="000B7F1D" w:rsidRPr="006E309C" w:rsidRDefault="00697697" w:rsidP="000B7F1D">
      <w:pPr>
        <w:rPr>
          <w:rFonts w:ascii="Helvetica" w:hAnsi="Helvetica"/>
          <w:sz w:val="20"/>
        </w:rPr>
      </w:pPr>
      <w:r w:rsidRPr="006E309C">
        <w:rPr>
          <w:rFonts w:ascii="Helvetica" w:hAnsi="Helvetica"/>
          <w:sz w:val="20"/>
        </w:rPr>
        <w:t>It's a shirt. It's a sock. It's a glove, It's a hat.</w:t>
      </w:r>
    </w:p>
    <w:p w:rsidR="000B7F1D" w:rsidRPr="006E309C" w:rsidRDefault="00697697" w:rsidP="000B7F1D">
      <w:pPr>
        <w:rPr>
          <w:rFonts w:ascii="Helvetica" w:hAnsi="Helvetica"/>
          <w:sz w:val="20"/>
        </w:rPr>
      </w:pPr>
      <w:r w:rsidRPr="006E309C">
        <w:rPr>
          <w:rFonts w:ascii="Helvetica" w:hAnsi="Helvetica"/>
          <w:sz w:val="20"/>
        </w:rPr>
        <w:t>But it has other uses. Yes, far beyond that.</w:t>
      </w:r>
    </w:p>
    <w:p w:rsidR="000B7F1D" w:rsidRPr="006E309C" w:rsidRDefault="00697697" w:rsidP="000B7F1D">
      <w:pPr>
        <w:rPr>
          <w:rFonts w:ascii="Helvetica" w:hAnsi="Helvetica"/>
          <w:sz w:val="20"/>
        </w:rPr>
      </w:pPr>
      <w:r w:rsidRPr="006E309C">
        <w:rPr>
          <w:rFonts w:ascii="Helvetica" w:hAnsi="Helvetica"/>
          <w:sz w:val="20"/>
        </w:rPr>
        <w:t>You can use it for carpets. For pillows! For sheets!</w:t>
      </w:r>
    </w:p>
    <w:p w:rsidR="000B7F1D" w:rsidRPr="006E309C" w:rsidRDefault="00697697" w:rsidP="000B7F1D">
      <w:pPr>
        <w:rPr>
          <w:rFonts w:ascii="Helvetica" w:hAnsi="Helvetica"/>
          <w:sz w:val="20"/>
        </w:rPr>
      </w:pPr>
      <w:r w:rsidRPr="006E309C">
        <w:rPr>
          <w:rFonts w:ascii="Helvetica" w:hAnsi="Helvetica"/>
          <w:sz w:val="20"/>
        </w:rPr>
        <w:t>Or curtains! Or covers for bicycle seats!"</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The Lorax said,</w:t>
      </w:r>
    </w:p>
    <w:p w:rsidR="000B7F1D" w:rsidRPr="006E309C" w:rsidRDefault="00697697" w:rsidP="000B7F1D">
      <w:pPr>
        <w:rPr>
          <w:rFonts w:ascii="Helvetica" w:hAnsi="Helvetica"/>
          <w:sz w:val="20"/>
        </w:rPr>
      </w:pPr>
      <w:r w:rsidRPr="006E309C">
        <w:rPr>
          <w:rFonts w:ascii="Helvetica" w:hAnsi="Helvetica"/>
          <w:sz w:val="20"/>
        </w:rPr>
        <w:t>"Sir! You are crazy with greed.</w:t>
      </w:r>
    </w:p>
    <w:p w:rsidR="000B7F1D" w:rsidRPr="006E309C" w:rsidRDefault="00697697" w:rsidP="000B7F1D">
      <w:pPr>
        <w:rPr>
          <w:rFonts w:ascii="Helvetica" w:hAnsi="Helvetica"/>
          <w:sz w:val="20"/>
        </w:rPr>
      </w:pPr>
      <w:r w:rsidRPr="006E309C">
        <w:rPr>
          <w:rFonts w:ascii="Helvetica" w:hAnsi="Helvetica"/>
          <w:sz w:val="20"/>
        </w:rPr>
        <w:t>There is no one on earth</w:t>
      </w:r>
    </w:p>
    <w:p w:rsidR="000B7F1D" w:rsidRPr="006E309C" w:rsidRDefault="00697697" w:rsidP="000B7F1D">
      <w:pPr>
        <w:rPr>
          <w:rFonts w:ascii="Helvetica" w:hAnsi="Helvetica"/>
          <w:sz w:val="20"/>
        </w:rPr>
      </w:pPr>
      <w:r w:rsidRPr="006E309C">
        <w:rPr>
          <w:rFonts w:ascii="Helvetica" w:hAnsi="Helvetica"/>
          <w:sz w:val="20"/>
        </w:rPr>
        <w:t>who would buy that fool Thneed!"</w:t>
      </w:r>
    </w:p>
    <w:p w:rsidR="000B7F1D" w:rsidRPr="006E309C" w:rsidRDefault="000B7F1D" w:rsidP="000B7F1D">
      <w:pPr>
        <w:rPr>
          <w:rFonts w:ascii="Helvetica" w:hAnsi="Helvetica"/>
          <w:sz w:val="20"/>
        </w:rPr>
      </w:pP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But the very next minute I proved he was wrong.</w:t>
      </w:r>
    </w:p>
    <w:p w:rsidR="000B7F1D" w:rsidRPr="006E309C" w:rsidRDefault="00697697" w:rsidP="000B7F1D">
      <w:pPr>
        <w:rPr>
          <w:rFonts w:ascii="Helvetica" w:hAnsi="Helvetica"/>
          <w:sz w:val="20"/>
        </w:rPr>
      </w:pPr>
      <w:r w:rsidRPr="006E309C">
        <w:rPr>
          <w:rFonts w:ascii="Helvetica" w:hAnsi="Helvetica"/>
          <w:sz w:val="20"/>
        </w:rPr>
        <w:lastRenderedPageBreak/>
        <w:t>For, just at that minute, a chap came along,</w:t>
      </w:r>
    </w:p>
    <w:p w:rsidR="000B7F1D" w:rsidRPr="006E309C" w:rsidRDefault="00697697" w:rsidP="000B7F1D">
      <w:pPr>
        <w:rPr>
          <w:rFonts w:ascii="Helvetica" w:hAnsi="Helvetica"/>
          <w:sz w:val="20"/>
        </w:rPr>
      </w:pPr>
      <w:r w:rsidRPr="006E309C">
        <w:rPr>
          <w:rFonts w:ascii="Helvetica" w:hAnsi="Helvetica"/>
          <w:sz w:val="20"/>
        </w:rPr>
        <w:t>and he thought the Thneed I had knitted was great.</w:t>
      </w:r>
    </w:p>
    <w:p w:rsidR="000B7F1D" w:rsidRPr="006E309C" w:rsidRDefault="00697697" w:rsidP="000B7F1D">
      <w:pPr>
        <w:rPr>
          <w:rFonts w:ascii="Helvetica" w:hAnsi="Helvetica"/>
          <w:sz w:val="20"/>
        </w:rPr>
      </w:pPr>
      <w:r w:rsidRPr="006E309C">
        <w:rPr>
          <w:rFonts w:ascii="Helvetica" w:hAnsi="Helvetica"/>
          <w:sz w:val="20"/>
        </w:rPr>
        <w:t>He happily bought it for three ninety-eight</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I laughed at the Lorax, "You poor stupid guy!</w:t>
      </w:r>
    </w:p>
    <w:p w:rsidR="000B7F1D" w:rsidRPr="006E309C" w:rsidRDefault="00697697" w:rsidP="000B7F1D">
      <w:pPr>
        <w:rPr>
          <w:rFonts w:ascii="Helvetica" w:hAnsi="Helvetica"/>
          <w:sz w:val="20"/>
        </w:rPr>
      </w:pPr>
      <w:r w:rsidRPr="006E309C">
        <w:rPr>
          <w:rFonts w:ascii="Helvetica" w:hAnsi="Helvetica"/>
          <w:sz w:val="20"/>
        </w:rPr>
        <w:t>You never can tell what some people will buy."</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"I repeat," cried the Lorax,</w:t>
      </w:r>
    </w:p>
    <w:p w:rsidR="000B7F1D" w:rsidRPr="006E309C" w:rsidRDefault="00697697" w:rsidP="000B7F1D">
      <w:pPr>
        <w:rPr>
          <w:rFonts w:ascii="Helvetica" w:hAnsi="Helvetica"/>
          <w:sz w:val="20"/>
        </w:rPr>
      </w:pPr>
      <w:r w:rsidRPr="006E309C">
        <w:rPr>
          <w:rFonts w:ascii="Helvetica" w:hAnsi="Helvetica"/>
          <w:sz w:val="20"/>
        </w:rPr>
        <w:t>"I speak for the trees!"</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"I'm busy," I told him.</w:t>
      </w:r>
    </w:p>
    <w:p w:rsidR="000B7F1D" w:rsidRPr="006E309C" w:rsidRDefault="00697697" w:rsidP="000B7F1D">
      <w:pPr>
        <w:rPr>
          <w:rFonts w:ascii="Helvetica" w:hAnsi="Helvetica"/>
          <w:sz w:val="20"/>
        </w:rPr>
      </w:pPr>
      <w:r w:rsidRPr="006E309C">
        <w:rPr>
          <w:rFonts w:ascii="Helvetica" w:hAnsi="Helvetica"/>
          <w:sz w:val="20"/>
        </w:rPr>
        <w:t>"Shut up, if you please."</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I rushed 'cross the room, and in no time at all,</w:t>
      </w:r>
    </w:p>
    <w:p w:rsidR="000B7F1D" w:rsidRPr="006E309C" w:rsidRDefault="00697697" w:rsidP="000B7F1D">
      <w:pPr>
        <w:rPr>
          <w:rFonts w:ascii="Helvetica" w:hAnsi="Helvetica"/>
          <w:sz w:val="20"/>
        </w:rPr>
      </w:pPr>
      <w:r w:rsidRPr="006E309C">
        <w:rPr>
          <w:rFonts w:ascii="Helvetica" w:hAnsi="Helvetica"/>
          <w:sz w:val="20"/>
        </w:rPr>
        <w:t>built a radio-phone. I put in a quick call.</w:t>
      </w:r>
    </w:p>
    <w:p w:rsidR="000B7F1D" w:rsidRPr="006E309C" w:rsidRDefault="00697697" w:rsidP="000B7F1D">
      <w:pPr>
        <w:rPr>
          <w:rFonts w:ascii="Helvetica" w:hAnsi="Helvetica"/>
          <w:sz w:val="20"/>
        </w:rPr>
      </w:pPr>
      <w:r w:rsidRPr="006E309C">
        <w:rPr>
          <w:rFonts w:ascii="Helvetica" w:hAnsi="Helvetica"/>
          <w:sz w:val="20"/>
        </w:rPr>
        <w:t>I called all my brothers and uncles and aunts</w:t>
      </w:r>
    </w:p>
    <w:p w:rsidR="000B7F1D" w:rsidRPr="006E309C" w:rsidRDefault="00697697" w:rsidP="000B7F1D">
      <w:pPr>
        <w:rPr>
          <w:rFonts w:ascii="Helvetica" w:hAnsi="Helvetica"/>
          <w:sz w:val="20"/>
        </w:rPr>
      </w:pPr>
      <w:r w:rsidRPr="006E309C">
        <w:rPr>
          <w:rFonts w:ascii="Helvetica" w:hAnsi="Helvetica"/>
          <w:sz w:val="20"/>
        </w:rPr>
        <w:t>and I said, "Listen here! Here's a wonderful chance</w:t>
      </w:r>
    </w:p>
    <w:p w:rsidR="000B7F1D" w:rsidRPr="006E309C" w:rsidRDefault="00697697" w:rsidP="000B7F1D">
      <w:pPr>
        <w:rPr>
          <w:rFonts w:ascii="Helvetica" w:hAnsi="Helvetica"/>
          <w:sz w:val="20"/>
        </w:rPr>
      </w:pPr>
      <w:r w:rsidRPr="006E309C">
        <w:rPr>
          <w:rFonts w:ascii="Helvetica" w:hAnsi="Helvetica"/>
          <w:sz w:val="20"/>
        </w:rPr>
        <w:t>for the whole Once-ler Family to get mighty rich!</w:t>
      </w:r>
    </w:p>
    <w:p w:rsidR="000B7F1D" w:rsidRPr="006E309C" w:rsidRDefault="00697697" w:rsidP="000B7F1D">
      <w:pPr>
        <w:rPr>
          <w:rFonts w:ascii="Helvetica" w:hAnsi="Helvetica"/>
          <w:sz w:val="20"/>
        </w:rPr>
      </w:pPr>
      <w:r w:rsidRPr="006E309C">
        <w:rPr>
          <w:rFonts w:ascii="Helvetica" w:hAnsi="Helvetica"/>
          <w:sz w:val="20"/>
        </w:rPr>
        <w:t>Get over here fast! Take the road to North Nitch.</w:t>
      </w:r>
    </w:p>
    <w:p w:rsidR="000B7F1D" w:rsidRPr="006E309C" w:rsidRDefault="00697697" w:rsidP="000B7F1D">
      <w:pPr>
        <w:rPr>
          <w:rFonts w:ascii="Helvetica" w:hAnsi="Helvetica"/>
          <w:sz w:val="20"/>
        </w:rPr>
      </w:pPr>
      <w:r w:rsidRPr="006E309C">
        <w:rPr>
          <w:rFonts w:ascii="Helvetica" w:hAnsi="Helvetica"/>
          <w:sz w:val="20"/>
        </w:rPr>
        <w:t>Turn left at Weehawken. Sharp right at South Stitch."</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And, in no time at all,</w:t>
      </w:r>
    </w:p>
    <w:p w:rsidR="000B7F1D" w:rsidRPr="006E309C" w:rsidRDefault="00697697" w:rsidP="000B7F1D">
      <w:pPr>
        <w:rPr>
          <w:rFonts w:ascii="Helvetica" w:hAnsi="Helvetica"/>
          <w:sz w:val="20"/>
        </w:rPr>
      </w:pPr>
      <w:r w:rsidRPr="006E309C">
        <w:rPr>
          <w:rFonts w:ascii="Helvetica" w:hAnsi="Helvetica"/>
          <w:sz w:val="20"/>
        </w:rPr>
        <w:t>in the factory I built,</w:t>
      </w:r>
    </w:p>
    <w:p w:rsidR="000B7F1D" w:rsidRPr="006E309C" w:rsidRDefault="00697697" w:rsidP="000B7F1D">
      <w:pPr>
        <w:rPr>
          <w:rFonts w:ascii="Helvetica" w:hAnsi="Helvetica"/>
          <w:sz w:val="20"/>
        </w:rPr>
      </w:pPr>
      <w:r w:rsidRPr="006E309C">
        <w:rPr>
          <w:rFonts w:ascii="Helvetica" w:hAnsi="Helvetica"/>
          <w:sz w:val="20"/>
        </w:rPr>
        <w:t>the whole Once-ler Family</w:t>
      </w:r>
    </w:p>
    <w:p w:rsidR="000B7F1D" w:rsidRPr="006E309C" w:rsidRDefault="00697697" w:rsidP="000B7F1D">
      <w:pPr>
        <w:rPr>
          <w:rFonts w:ascii="Helvetica" w:hAnsi="Helvetica"/>
          <w:sz w:val="20"/>
        </w:rPr>
      </w:pPr>
      <w:r w:rsidRPr="006E309C">
        <w:rPr>
          <w:rFonts w:ascii="Helvetica" w:hAnsi="Helvetica"/>
          <w:sz w:val="20"/>
        </w:rPr>
        <w:t>was working full tilt.</w:t>
      </w:r>
    </w:p>
    <w:p w:rsidR="000B7F1D" w:rsidRPr="006E309C" w:rsidRDefault="00697697" w:rsidP="000B7F1D">
      <w:pPr>
        <w:rPr>
          <w:rFonts w:ascii="Helvetica" w:hAnsi="Helvetica"/>
          <w:sz w:val="20"/>
        </w:rPr>
      </w:pPr>
      <w:r w:rsidRPr="006E309C">
        <w:rPr>
          <w:rFonts w:ascii="Helvetica" w:hAnsi="Helvetica"/>
          <w:sz w:val="20"/>
        </w:rPr>
        <w:t>We were all knitting Thneeds</w:t>
      </w:r>
    </w:p>
    <w:p w:rsidR="000B7F1D" w:rsidRPr="006E309C" w:rsidRDefault="00697697" w:rsidP="000B7F1D">
      <w:pPr>
        <w:rPr>
          <w:rFonts w:ascii="Helvetica" w:hAnsi="Helvetica"/>
          <w:sz w:val="20"/>
        </w:rPr>
      </w:pPr>
      <w:r w:rsidRPr="006E309C">
        <w:rPr>
          <w:rFonts w:ascii="Helvetica" w:hAnsi="Helvetica"/>
          <w:sz w:val="20"/>
        </w:rPr>
        <w:t>just as busy as bees,</w:t>
      </w:r>
    </w:p>
    <w:p w:rsidR="000B7F1D" w:rsidRPr="006E309C" w:rsidRDefault="00697697" w:rsidP="000B7F1D">
      <w:pPr>
        <w:rPr>
          <w:rFonts w:ascii="Helvetica" w:hAnsi="Helvetica"/>
          <w:sz w:val="20"/>
        </w:rPr>
      </w:pPr>
      <w:r w:rsidRPr="006E309C">
        <w:rPr>
          <w:rFonts w:ascii="Helvetica" w:hAnsi="Helvetica"/>
          <w:sz w:val="20"/>
        </w:rPr>
        <w:t>to the sound of the chopping</w:t>
      </w:r>
    </w:p>
    <w:p w:rsidR="000B7F1D" w:rsidRPr="006E309C" w:rsidRDefault="00697697" w:rsidP="000B7F1D">
      <w:pPr>
        <w:rPr>
          <w:rFonts w:ascii="Helvetica" w:hAnsi="Helvetica"/>
          <w:sz w:val="20"/>
        </w:rPr>
      </w:pPr>
      <w:r w:rsidRPr="006E309C">
        <w:rPr>
          <w:rFonts w:ascii="Helvetica" w:hAnsi="Helvetica"/>
          <w:sz w:val="20"/>
        </w:rPr>
        <w:t>of Truffula Trees.</w:t>
      </w:r>
    </w:p>
    <w:p w:rsidR="000B7F1D" w:rsidRPr="006E309C" w:rsidRDefault="000B7F1D" w:rsidP="000B7F1D">
      <w:pPr>
        <w:rPr>
          <w:rFonts w:ascii="Helvetica" w:hAnsi="Helvetica"/>
          <w:sz w:val="20"/>
        </w:rPr>
      </w:pP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Then...</w:t>
      </w:r>
    </w:p>
    <w:p w:rsidR="000B7F1D" w:rsidRPr="006E309C" w:rsidRDefault="00697697" w:rsidP="000B7F1D">
      <w:pPr>
        <w:rPr>
          <w:rFonts w:ascii="Helvetica" w:hAnsi="Helvetica"/>
          <w:sz w:val="20"/>
        </w:rPr>
      </w:pPr>
      <w:r w:rsidRPr="006E309C">
        <w:rPr>
          <w:rFonts w:ascii="Helvetica" w:hAnsi="Helvetica"/>
          <w:sz w:val="20"/>
        </w:rPr>
        <w:t>Oh! Baby! Oh!</w:t>
      </w:r>
    </w:p>
    <w:p w:rsidR="000B7F1D" w:rsidRPr="006E309C" w:rsidRDefault="00697697" w:rsidP="000B7F1D">
      <w:pPr>
        <w:rPr>
          <w:rFonts w:ascii="Helvetica" w:hAnsi="Helvetica"/>
          <w:sz w:val="20"/>
        </w:rPr>
      </w:pPr>
      <w:r w:rsidRPr="006E309C">
        <w:rPr>
          <w:rFonts w:ascii="Helvetica" w:hAnsi="Helvetica"/>
          <w:sz w:val="20"/>
        </w:rPr>
        <w:t>How my business did grow!</w:t>
      </w:r>
    </w:p>
    <w:p w:rsidR="000B7F1D" w:rsidRPr="006E309C" w:rsidRDefault="00697697" w:rsidP="000B7F1D">
      <w:pPr>
        <w:rPr>
          <w:rFonts w:ascii="Helvetica" w:hAnsi="Helvetica"/>
          <w:sz w:val="20"/>
        </w:rPr>
      </w:pPr>
      <w:r w:rsidRPr="006E309C">
        <w:rPr>
          <w:rFonts w:ascii="Helvetica" w:hAnsi="Helvetica"/>
          <w:sz w:val="20"/>
        </w:rPr>
        <w:t>Now, chopping one tree</w:t>
      </w:r>
    </w:p>
    <w:p w:rsidR="000B7F1D" w:rsidRPr="006E309C" w:rsidRDefault="00697697" w:rsidP="000B7F1D">
      <w:pPr>
        <w:rPr>
          <w:rFonts w:ascii="Helvetica" w:hAnsi="Helvetica"/>
          <w:sz w:val="20"/>
        </w:rPr>
      </w:pPr>
      <w:r w:rsidRPr="006E309C">
        <w:rPr>
          <w:rFonts w:ascii="Helvetica" w:hAnsi="Helvetica"/>
          <w:sz w:val="20"/>
        </w:rPr>
        <w:t>at a time</w:t>
      </w:r>
    </w:p>
    <w:p w:rsidR="000B7F1D" w:rsidRPr="006E309C" w:rsidRDefault="00697697" w:rsidP="000B7F1D">
      <w:pPr>
        <w:rPr>
          <w:rFonts w:ascii="Helvetica" w:hAnsi="Helvetica"/>
          <w:sz w:val="20"/>
        </w:rPr>
      </w:pPr>
      <w:r w:rsidRPr="006E309C">
        <w:rPr>
          <w:rFonts w:ascii="Helvetica" w:hAnsi="Helvetica"/>
          <w:sz w:val="20"/>
        </w:rPr>
        <w:t>was too slow.</w:t>
      </w:r>
    </w:p>
    <w:p w:rsidR="000B7F1D" w:rsidRPr="006E309C" w:rsidRDefault="00697697" w:rsidP="000B7F1D">
      <w:pPr>
        <w:rPr>
          <w:rFonts w:ascii="Helvetica" w:hAnsi="Helvetica"/>
          <w:sz w:val="20"/>
        </w:rPr>
      </w:pPr>
      <w:r w:rsidRPr="006E309C">
        <w:rPr>
          <w:rFonts w:ascii="Helvetica" w:hAnsi="Helvetica"/>
          <w:sz w:val="20"/>
        </w:rPr>
        <w:t>So I quickly invented my Super-Axe-Hacker</w:t>
      </w:r>
    </w:p>
    <w:p w:rsidR="000B7F1D" w:rsidRPr="006E309C" w:rsidRDefault="00697697" w:rsidP="000B7F1D">
      <w:pPr>
        <w:rPr>
          <w:rFonts w:ascii="Helvetica" w:hAnsi="Helvetica"/>
          <w:sz w:val="20"/>
        </w:rPr>
      </w:pPr>
      <w:r w:rsidRPr="006E309C">
        <w:rPr>
          <w:rFonts w:ascii="Helvetica" w:hAnsi="Helvetica"/>
          <w:sz w:val="20"/>
        </w:rPr>
        <w:t>which whacked off four Truffula Trees at one smacker.</w:t>
      </w:r>
    </w:p>
    <w:p w:rsidR="000B7F1D" w:rsidRPr="006E309C" w:rsidRDefault="00697697" w:rsidP="000B7F1D">
      <w:pPr>
        <w:rPr>
          <w:rFonts w:ascii="Helvetica" w:hAnsi="Helvetica"/>
          <w:sz w:val="20"/>
        </w:rPr>
      </w:pPr>
      <w:r w:rsidRPr="006E309C">
        <w:rPr>
          <w:rFonts w:ascii="Helvetica" w:hAnsi="Helvetica"/>
          <w:sz w:val="20"/>
        </w:rPr>
        <w:t>We were making Thneeds</w:t>
      </w:r>
    </w:p>
    <w:p w:rsidR="000B7F1D" w:rsidRPr="006E309C" w:rsidRDefault="00697697" w:rsidP="000B7F1D">
      <w:pPr>
        <w:rPr>
          <w:rFonts w:ascii="Helvetica" w:hAnsi="Helvetica"/>
          <w:sz w:val="20"/>
        </w:rPr>
      </w:pPr>
      <w:r w:rsidRPr="006E309C">
        <w:rPr>
          <w:rFonts w:ascii="Helvetica" w:hAnsi="Helvetica"/>
          <w:sz w:val="20"/>
        </w:rPr>
        <w:t>four times as fast as before!</w:t>
      </w:r>
    </w:p>
    <w:p w:rsidR="000B7F1D" w:rsidRPr="006E309C" w:rsidRDefault="00697697" w:rsidP="000B7F1D">
      <w:pPr>
        <w:rPr>
          <w:rFonts w:ascii="Helvetica" w:hAnsi="Helvetica"/>
          <w:sz w:val="20"/>
        </w:rPr>
      </w:pPr>
      <w:r w:rsidRPr="006E309C">
        <w:rPr>
          <w:rFonts w:ascii="Helvetica" w:hAnsi="Helvetica"/>
          <w:sz w:val="20"/>
        </w:rPr>
        <w:t>And that Lorax?...</w:t>
      </w:r>
    </w:p>
    <w:p w:rsidR="000B7F1D" w:rsidRPr="006E309C" w:rsidRDefault="00697697" w:rsidP="000B7F1D">
      <w:pPr>
        <w:rPr>
          <w:rFonts w:ascii="Helvetica" w:hAnsi="Helvetica"/>
          <w:sz w:val="20"/>
        </w:rPr>
      </w:pPr>
      <w:r w:rsidRPr="006E309C">
        <w:rPr>
          <w:rFonts w:ascii="Helvetica" w:hAnsi="Helvetica"/>
          <w:sz w:val="20"/>
        </w:rPr>
        <w:t>He didn't show up any more.</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But the next week</w:t>
      </w:r>
    </w:p>
    <w:p w:rsidR="000B7F1D" w:rsidRPr="006E309C" w:rsidRDefault="00697697" w:rsidP="000B7F1D">
      <w:pPr>
        <w:rPr>
          <w:rFonts w:ascii="Helvetica" w:hAnsi="Helvetica"/>
          <w:sz w:val="20"/>
        </w:rPr>
      </w:pPr>
      <w:r w:rsidRPr="006E309C">
        <w:rPr>
          <w:rFonts w:ascii="Helvetica" w:hAnsi="Helvetica"/>
          <w:sz w:val="20"/>
        </w:rPr>
        <w:t>he knocked</w:t>
      </w:r>
    </w:p>
    <w:p w:rsidR="000B7F1D" w:rsidRPr="006E309C" w:rsidRDefault="00697697" w:rsidP="000B7F1D">
      <w:pPr>
        <w:rPr>
          <w:rFonts w:ascii="Helvetica" w:hAnsi="Helvetica"/>
          <w:sz w:val="20"/>
        </w:rPr>
      </w:pPr>
      <w:r w:rsidRPr="006E309C">
        <w:rPr>
          <w:rFonts w:ascii="Helvetica" w:hAnsi="Helvetica"/>
          <w:sz w:val="20"/>
        </w:rPr>
        <w:t>on my new office door.</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He snapped, "I am the Lorax who speaks for the trees</w:t>
      </w:r>
    </w:p>
    <w:p w:rsidR="000B7F1D" w:rsidRPr="006E309C" w:rsidRDefault="00697697" w:rsidP="000B7F1D">
      <w:pPr>
        <w:rPr>
          <w:rFonts w:ascii="Helvetica" w:hAnsi="Helvetica"/>
          <w:sz w:val="20"/>
        </w:rPr>
      </w:pPr>
      <w:r w:rsidRPr="006E309C">
        <w:rPr>
          <w:rFonts w:ascii="Helvetica" w:hAnsi="Helvetica"/>
          <w:sz w:val="20"/>
        </w:rPr>
        <w:t>which you seem to be chopping as fast as you please.</w:t>
      </w:r>
    </w:p>
    <w:p w:rsidR="000B7F1D" w:rsidRPr="006E309C" w:rsidRDefault="00697697" w:rsidP="000B7F1D">
      <w:pPr>
        <w:rPr>
          <w:rFonts w:ascii="Helvetica" w:hAnsi="Helvetica"/>
          <w:sz w:val="20"/>
        </w:rPr>
      </w:pPr>
      <w:r w:rsidRPr="006E309C">
        <w:rPr>
          <w:rFonts w:ascii="Helvetica" w:hAnsi="Helvetica"/>
          <w:sz w:val="20"/>
        </w:rPr>
        <w:lastRenderedPageBreak/>
        <w:t>But I'm also in charge of the Brown Bar-ba-loots</w:t>
      </w:r>
    </w:p>
    <w:p w:rsidR="000B7F1D" w:rsidRPr="006E309C" w:rsidRDefault="00697697" w:rsidP="000B7F1D">
      <w:pPr>
        <w:rPr>
          <w:rFonts w:ascii="Helvetica" w:hAnsi="Helvetica"/>
          <w:sz w:val="20"/>
        </w:rPr>
      </w:pPr>
      <w:r w:rsidRPr="006E309C">
        <w:rPr>
          <w:rFonts w:ascii="Helvetica" w:hAnsi="Helvetica"/>
          <w:sz w:val="20"/>
        </w:rPr>
        <w:t>who played in the shade in their Bar-ba-loot suits</w:t>
      </w:r>
    </w:p>
    <w:p w:rsidR="000B7F1D" w:rsidRPr="006E309C" w:rsidRDefault="00697697" w:rsidP="000B7F1D">
      <w:pPr>
        <w:rPr>
          <w:rFonts w:ascii="Helvetica" w:hAnsi="Helvetica"/>
          <w:sz w:val="20"/>
        </w:rPr>
      </w:pPr>
      <w:r w:rsidRPr="006E309C">
        <w:rPr>
          <w:rFonts w:ascii="Helvetica" w:hAnsi="Helvetica"/>
          <w:sz w:val="20"/>
        </w:rPr>
        <w:t>and happily lived, eating Truffula Fruits.</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"NOW... thanks to your hacking my trees to the ground,</w:t>
      </w:r>
    </w:p>
    <w:p w:rsidR="000B7F1D" w:rsidRPr="006E309C" w:rsidRDefault="00697697" w:rsidP="000B7F1D">
      <w:pPr>
        <w:rPr>
          <w:rFonts w:ascii="Helvetica" w:hAnsi="Helvetica"/>
          <w:sz w:val="20"/>
        </w:rPr>
      </w:pPr>
      <w:r w:rsidRPr="006E309C">
        <w:rPr>
          <w:rFonts w:ascii="Helvetica" w:hAnsi="Helvetica"/>
          <w:sz w:val="20"/>
        </w:rPr>
        <w:t>there's not enought Truffula Fruit to go 'round.</w:t>
      </w:r>
    </w:p>
    <w:p w:rsidR="000B7F1D" w:rsidRPr="006E309C" w:rsidRDefault="00697697" w:rsidP="000B7F1D">
      <w:pPr>
        <w:rPr>
          <w:rFonts w:ascii="Helvetica" w:hAnsi="Helvetica"/>
          <w:sz w:val="20"/>
        </w:rPr>
      </w:pPr>
      <w:r w:rsidRPr="006E309C">
        <w:rPr>
          <w:rFonts w:ascii="Helvetica" w:hAnsi="Helvetica"/>
          <w:sz w:val="20"/>
        </w:rPr>
        <w:t>And my poor Bar-ba-loots are all getting the crummies</w:t>
      </w:r>
    </w:p>
    <w:p w:rsidR="000B7F1D" w:rsidRPr="006E309C" w:rsidRDefault="00697697" w:rsidP="000B7F1D">
      <w:pPr>
        <w:rPr>
          <w:rFonts w:ascii="Helvetica" w:hAnsi="Helvetica"/>
          <w:sz w:val="20"/>
        </w:rPr>
      </w:pPr>
      <w:r w:rsidRPr="006E309C">
        <w:rPr>
          <w:rFonts w:ascii="Helvetica" w:hAnsi="Helvetica"/>
          <w:sz w:val="20"/>
        </w:rPr>
        <w:t>because they have gas, and no food, in their tummies!</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"They loved living here. But I can't let them stay.</w:t>
      </w:r>
    </w:p>
    <w:p w:rsidR="000B7F1D" w:rsidRPr="006E309C" w:rsidRDefault="00697697" w:rsidP="000B7F1D">
      <w:pPr>
        <w:rPr>
          <w:rFonts w:ascii="Helvetica" w:hAnsi="Helvetica"/>
          <w:sz w:val="20"/>
        </w:rPr>
      </w:pPr>
      <w:r w:rsidRPr="006E309C">
        <w:rPr>
          <w:rFonts w:ascii="Helvetica" w:hAnsi="Helvetica"/>
          <w:sz w:val="20"/>
        </w:rPr>
        <w:t>They'll have to find food. And I hope that they may.</w:t>
      </w:r>
    </w:p>
    <w:p w:rsidR="000B7F1D" w:rsidRPr="006E309C" w:rsidRDefault="00697697" w:rsidP="000B7F1D">
      <w:pPr>
        <w:rPr>
          <w:rFonts w:ascii="Helvetica" w:hAnsi="Helvetica"/>
          <w:sz w:val="20"/>
        </w:rPr>
      </w:pPr>
      <w:r w:rsidRPr="006E309C">
        <w:rPr>
          <w:rFonts w:ascii="Helvetica" w:hAnsi="Helvetica"/>
          <w:sz w:val="20"/>
        </w:rPr>
        <w:t>Good luck, boys," he cried. And he sent them away.</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I, the old Once-ler, felt sad</w:t>
      </w:r>
    </w:p>
    <w:p w:rsidR="000B7F1D" w:rsidRPr="006E309C" w:rsidRDefault="00697697" w:rsidP="000B7F1D">
      <w:pPr>
        <w:rPr>
          <w:rFonts w:ascii="Helvetica" w:hAnsi="Helvetica"/>
          <w:sz w:val="20"/>
        </w:rPr>
      </w:pPr>
      <w:r w:rsidRPr="006E309C">
        <w:rPr>
          <w:rFonts w:ascii="Helvetica" w:hAnsi="Helvetica"/>
          <w:sz w:val="20"/>
        </w:rPr>
        <w:t>as I watched them all go.</w:t>
      </w:r>
    </w:p>
    <w:p w:rsidR="000B7F1D" w:rsidRPr="006E309C" w:rsidRDefault="00697697" w:rsidP="000B7F1D">
      <w:pPr>
        <w:rPr>
          <w:rFonts w:ascii="Helvetica" w:hAnsi="Helvetica"/>
          <w:sz w:val="20"/>
        </w:rPr>
      </w:pPr>
      <w:r w:rsidRPr="006E309C">
        <w:rPr>
          <w:rFonts w:ascii="Helvetica" w:hAnsi="Helvetica"/>
          <w:sz w:val="20"/>
        </w:rPr>
        <w:t>BUT...</w:t>
      </w:r>
    </w:p>
    <w:p w:rsidR="000B7F1D" w:rsidRPr="006E309C" w:rsidRDefault="00697697" w:rsidP="000B7F1D">
      <w:pPr>
        <w:rPr>
          <w:rFonts w:ascii="Helvetica" w:hAnsi="Helvetica"/>
          <w:sz w:val="20"/>
        </w:rPr>
      </w:pPr>
      <w:r w:rsidRPr="006E309C">
        <w:rPr>
          <w:rFonts w:ascii="Helvetica" w:hAnsi="Helvetica"/>
          <w:sz w:val="20"/>
        </w:rPr>
        <w:t>business is business!</w:t>
      </w:r>
    </w:p>
    <w:p w:rsidR="000B7F1D" w:rsidRPr="006E309C" w:rsidRDefault="00697697" w:rsidP="000B7F1D">
      <w:pPr>
        <w:rPr>
          <w:rFonts w:ascii="Helvetica" w:hAnsi="Helvetica"/>
          <w:sz w:val="20"/>
        </w:rPr>
      </w:pPr>
      <w:r w:rsidRPr="006E309C">
        <w:rPr>
          <w:rFonts w:ascii="Helvetica" w:hAnsi="Helvetica"/>
          <w:sz w:val="20"/>
        </w:rPr>
        <w:t>And business must grow</w:t>
      </w:r>
    </w:p>
    <w:p w:rsidR="000B7F1D" w:rsidRPr="006E309C" w:rsidRDefault="00697697" w:rsidP="000B7F1D">
      <w:pPr>
        <w:rPr>
          <w:rFonts w:ascii="Helvetica" w:hAnsi="Helvetica"/>
          <w:sz w:val="20"/>
        </w:rPr>
      </w:pPr>
      <w:r w:rsidRPr="006E309C">
        <w:rPr>
          <w:rFonts w:ascii="Helvetica" w:hAnsi="Helvetica"/>
          <w:sz w:val="20"/>
        </w:rPr>
        <w:t>regardless of crummies in tummies, you know.</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I meant no harm. I most truly did not.</w:t>
      </w:r>
    </w:p>
    <w:p w:rsidR="000B7F1D" w:rsidRPr="006E309C" w:rsidRDefault="00697697" w:rsidP="000B7F1D">
      <w:pPr>
        <w:rPr>
          <w:rFonts w:ascii="Helvetica" w:hAnsi="Helvetica"/>
          <w:sz w:val="20"/>
        </w:rPr>
      </w:pPr>
      <w:r w:rsidRPr="006E309C">
        <w:rPr>
          <w:rFonts w:ascii="Helvetica" w:hAnsi="Helvetica"/>
          <w:sz w:val="20"/>
        </w:rPr>
        <w:t>But I had to grow bigger.So bigger I got.</w:t>
      </w:r>
    </w:p>
    <w:p w:rsidR="000B7F1D" w:rsidRPr="006E309C" w:rsidRDefault="00697697" w:rsidP="000B7F1D">
      <w:pPr>
        <w:rPr>
          <w:rFonts w:ascii="Helvetica" w:hAnsi="Helvetica"/>
          <w:sz w:val="20"/>
        </w:rPr>
      </w:pPr>
      <w:r w:rsidRPr="006E309C">
        <w:rPr>
          <w:rFonts w:ascii="Helvetica" w:hAnsi="Helvetica"/>
          <w:sz w:val="20"/>
        </w:rPr>
        <w:t>I biggered my factory. I biggered my roads.</w:t>
      </w:r>
    </w:p>
    <w:p w:rsidR="000B7F1D" w:rsidRPr="006E309C" w:rsidRDefault="00697697" w:rsidP="000B7F1D">
      <w:pPr>
        <w:rPr>
          <w:rFonts w:ascii="Helvetica" w:hAnsi="Helvetica"/>
          <w:sz w:val="20"/>
        </w:rPr>
      </w:pPr>
      <w:r w:rsidRPr="006E309C">
        <w:rPr>
          <w:rFonts w:ascii="Helvetica" w:hAnsi="Helvetica"/>
          <w:sz w:val="20"/>
        </w:rPr>
        <w:t>I biggered my wagons. I biggered the loads</w:t>
      </w:r>
    </w:p>
    <w:p w:rsidR="000B7F1D" w:rsidRPr="006E309C" w:rsidRDefault="00697697" w:rsidP="000B7F1D">
      <w:pPr>
        <w:rPr>
          <w:rFonts w:ascii="Helvetica" w:hAnsi="Helvetica"/>
          <w:sz w:val="20"/>
        </w:rPr>
      </w:pPr>
      <w:r w:rsidRPr="006E309C">
        <w:rPr>
          <w:rFonts w:ascii="Helvetica" w:hAnsi="Helvetica"/>
          <w:sz w:val="20"/>
        </w:rPr>
        <w:t>of the Thneeds I shipped out. I was shipping them forth</w:t>
      </w:r>
    </w:p>
    <w:p w:rsidR="000B7F1D" w:rsidRPr="006E309C" w:rsidRDefault="00697697" w:rsidP="000B7F1D">
      <w:pPr>
        <w:rPr>
          <w:rFonts w:ascii="Helvetica" w:hAnsi="Helvetica"/>
          <w:sz w:val="20"/>
        </w:rPr>
      </w:pPr>
      <w:r w:rsidRPr="006E309C">
        <w:rPr>
          <w:rFonts w:ascii="Helvetica" w:hAnsi="Helvetica"/>
          <w:sz w:val="20"/>
        </w:rPr>
        <w:t>to the South! To the East! To the West! To the North!</w:t>
      </w:r>
    </w:p>
    <w:p w:rsidR="000B7F1D" w:rsidRPr="006E309C" w:rsidRDefault="00697697" w:rsidP="000B7F1D">
      <w:pPr>
        <w:rPr>
          <w:rFonts w:ascii="Helvetica" w:hAnsi="Helvetica"/>
          <w:sz w:val="20"/>
        </w:rPr>
      </w:pPr>
      <w:r w:rsidRPr="006E309C">
        <w:rPr>
          <w:rFonts w:ascii="Helvetica" w:hAnsi="Helvetica"/>
          <w:sz w:val="20"/>
        </w:rPr>
        <w:t>I went right on biggering... selling more Thneeds.</w:t>
      </w:r>
    </w:p>
    <w:p w:rsidR="000B7F1D" w:rsidRPr="006E309C" w:rsidRDefault="00697697" w:rsidP="000B7F1D">
      <w:pPr>
        <w:rPr>
          <w:rFonts w:ascii="Helvetica" w:hAnsi="Helvetica"/>
          <w:sz w:val="20"/>
        </w:rPr>
      </w:pPr>
      <w:r w:rsidRPr="006E309C">
        <w:rPr>
          <w:rFonts w:ascii="Helvetica" w:hAnsi="Helvetica"/>
          <w:sz w:val="20"/>
        </w:rPr>
        <w:t>And I biggered my money, which everyone needs.</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Then again he came back! I was fixing some pipes</w:t>
      </w:r>
    </w:p>
    <w:p w:rsidR="000B7F1D" w:rsidRPr="006E309C" w:rsidRDefault="00697697" w:rsidP="000B7F1D">
      <w:pPr>
        <w:rPr>
          <w:rFonts w:ascii="Helvetica" w:hAnsi="Helvetica"/>
          <w:sz w:val="20"/>
        </w:rPr>
      </w:pPr>
      <w:r w:rsidRPr="006E309C">
        <w:rPr>
          <w:rFonts w:ascii="Helvetica" w:hAnsi="Helvetica"/>
          <w:sz w:val="20"/>
        </w:rPr>
        <w:t>when that old-nuisance Lorax came back with more gripes.</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"I am the Lorax," he coughed and he whiffed.</w:t>
      </w:r>
    </w:p>
    <w:p w:rsidR="000B7F1D" w:rsidRPr="006E309C" w:rsidRDefault="00697697" w:rsidP="000B7F1D">
      <w:pPr>
        <w:rPr>
          <w:rFonts w:ascii="Helvetica" w:hAnsi="Helvetica"/>
          <w:sz w:val="20"/>
        </w:rPr>
      </w:pPr>
      <w:r w:rsidRPr="006E309C">
        <w:rPr>
          <w:rFonts w:ascii="Helvetica" w:hAnsi="Helvetica"/>
          <w:sz w:val="20"/>
        </w:rPr>
        <w:t>He sneezed and he snuffled. He snarggled. He sniffed.</w:t>
      </w:r>
    </w:p>
    <w:p w:rsidR="000B7F1D" w:rsidRPr="006E309C" w:rsidRDefault="00697697" w:rsidP="000B7F1D">
      <w:pPr>
        <w:rPr>
          <w:rFonts w:ascii="Helvetica" w:hAnsi="Helvetica"/>
          <w:sz w:val="20"/>
        </w:rPr>
      </w:pPr>
      <w:r w:rsidRPr="006E309C">
        <w:rPr>
          <w:rFonts w:ascii="Helvetica" w:hAnsi="Helvetica"/>
          <w:sz w:val="20"/>
        </w:rPr>
        <w:t>"Once-ler!" he cried with a cruffulous croak.</w:t>
      </w:r>
    </w:p>
    <w:p w:rsidR="000B7F1D" w:rsidRPr="006E309C" w:rsidRDefault="00697697" w:rsidP="000B7F1D">
      <w:pPr>
        <w:rPr>
          <w:rFonts w:ascii="Helvetica" w:hAnsi="Helvetica"/>
          <w:sz w:val="20"/>
        </w:rPr>
      </w:pPr>
      <w:r w:rsidRPr="006E309C">
        <w:rPr>
          <w:rFonts w:ascii="Helvetica" w:hAnsi="Helvetica"/>
          <w:sz w:val="20"/>
        </w:rPr>
        <w:t>"Once-ler! You're making such smogulous smoke!</w:t>
      </w:r>
    </w:p>
    <w:p w:rsidR="000B7F1D" w:rsidRPr="006E309C" w:rsidRDefault="00697697" w:rsidP="000B7F1D">
      <w:pPr>
        <w:rPr>
          <w:rFonts w:ascii="Helvetica" w:hAnsi="Helvetica"/>
          <w:sz w:val="20"/>
        </w:rPr>
      </w:pPr>
      <w:r w:rsidRPr="006E309C">
        <w:rPr>
          <w:rFonts w:ascii="Helvetica" w:hAnsi="Helvetica"/>
          <w:sz w:val="20"/>
        </w:rPr>
        <w:t>My poor Swomee-Swans... why, they can't sing a note!</w:t>
      </w:r>
    </w:p>
    <w:p w:rsidR="000B7F1D" w:rsidRPr="006E309C" w:rsidRDefault="00697697" w:rsidP="000B7F1D">
      <w:pPr>
        <w:rPr>
          <w:rFonts w:ascii="Helvetica" w:hAnsi="Helvetica"/>
          <w:sz w:val="20"/>
        </w:rPr>
      </w:pPr>
      <w:r w:rsidRPr="006E309C">
        <w:rPr>
          <w:rFonts w:ascii="Helvetica" w:hAnsi="Helvetica"/>
          <w:sz w:val="20"/>
        </w:rPr>
        <w:t>No one can sing who has smog in his throat.</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"And so," said the Lorax,</w:t>
      </w:r>
    </w:p>
    <w:p w:rsidR="000B7F1D" w:rsidRPr="006E309C" w:rsidRDefault="00697697" w:rsidP="000B7F1D">
      <w:pPr>
        <w:rPr>
          <w:rFonts w:ascii="Helvetica" w:hAnsi="Helvetica"/>
          <w:sz w:val="20"/>
        </w:rPr>
      </w:pPr>
      <w:r w:rsidRPr="006E309C">
        <w:rPr>
          <w:rFonts w:ascii="Helvetica" w:hAnsi="Helvetica"/>
          <w:sz w:val="20"/>
        </w:rPr>
        <w:t>"-please pardon my cough-</w:t>
      </w:r>
    </w:p>
    <w:p w:rsidR="000B7F1D" w:rsidRPr="006E309C" w:rsidRDefault="00697697" w:rsidP="000B7F1D">
      <w:pPr>
        <w:rPr>
          <w:rFonts w:ascii="Helvetica" w:hAnsi="Helvetica"/>
          <w:sz w:val="20"/>
        </w:rPr>
      </w:pPr>
      <w:r w:rsidRPr="006E309C">
        <w:rPr>
          <w:rFonts w:ascii="Helvetica" w:hAnsi="Helvetica"/>
          <w:sz w:val="20"/>
        </w:rPr>
        <w:lastRenderedPageBreak/>
        <w:t>they cannot live here.</w:t>
      </w:r>
    </w:p>
    <w:p w:rsidR="000B7F1D" w:rsidRPr="006E309C" w:rsidRDefault="00697697" w:rsidP="000B7F1D">
      <w:pPr>
        <w:rPr>
          <w:rFonts w:ascii="Helvetica" w:hAnsi="Helvetica"/>
          <w:sz w:val="20"/>
        </w:rPr>
      </w:pPr>
      <w:r w:rsidRPr="006E309C">
        <w:rPr>
          <w:rFonts w:ascii="Helvetica" w:hAnsi="Helvetica"/>
          <w:sz w:val="20"/>
        </w:rPr>
        <w:t>So I'm sending them off.</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"Where will they go?...</w:t>
      </w:r>
    </w:p>
    <w:p w:rsidR="000B7F1D" w:rsidRPr="006E309C" w:rsidRDefault="00697697" w:rsidP="000B7F1D">
      <w:pPr>
        <w:rPr>
          <w:rFonts w:ascii="Helvetica" w:hAnsi="Helvetica"/>
          <w:sz w:val="20"/>
        </w:rPr>
      </w:pPr>
      <w:r w:rsidRPr="006E309C">
        <w:rPr>
          <w:rFonts w:ascii="Helvetica" w:hAnsi="Helvetica"/>
          <w:sz w:val="20"/>
        </w:rPr>
        <w:t>I don't hopefully know.</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They may have to fly for a month... or a year...</w:t>
      </w:r>
    </w:p>
    <w:p w:rsidR="000B7F1D" w:rsidRPr="006E309C" w:rsidRDefault="00697697" w:rsidP="000B7F1D">
      <w:pPr>
        <w:rPr>
          <w:rFonts w:ascii="Helvetica" w:hAnsi="Helvetica"/>
          <w:sz w:val="20"/>
        </w:rPr>
      </w:pPr>
      <w:r w:rsidRPr="006E309C">
        <w:rPr>
          <w:rFonts w:ascii="Helvetica" w:hAnsi="Helvetica"/>
          <w:sz w:val="20"/>
        </w:rPr>
        <w:t>To escape from the smog you've smogged up around here.</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"What's more," snapped the Lorax. (His dander was up.)</w:t>
      </w:r>
    </w:p>
    <w:p w:rsidR="000B7F1D" w:rsidRPr="006E309C" w:rsidRDefault="00697697" w:rsidP="000B7F1D">
      <w:pPr>
        <w:rPr>
          <w:rFonts w:ascii="Helvetica" w:hAnsi="Helvetica"/>
          <w:sz w:val="20"/>
        </w:rPr>
      </w:pPr>
      <w:r w:rsidRPr="006E309C">
        <w:rPr>
          <w:rFonts w:ascii="Helvetica" w:hAnsi="Helvetica"/>
          <w:sz w:val="20"/>
        </w:rPr>
        <w:t>"Let me say a few words about Gluppity-Glupp.</w:t>
      </w:r>
    </w:p>
    <w:p w:rsidR="000B7F1D" w:rsidRPr="006E309C" w:rsidRDefault="00697697" w:rsidP="000B7F1D">
      <w:pPr>
        <w:rPr>
          <w:rFonts w:ascii="Helvetica" w:hAnsi="Helvetica"/>
          <w:sz w:val="20"/>
        </w:rPr>
      </w:pPr>
      <w:r w:rsidRPr="006E309C">
        <w:rPr>
          <w:rFonts w:ascii="Helvetica" w:hAnsi="Helvetica"/>
          <w:sz w:val="20"/>
        </w:rPr>
        <w:t>Your machine chugs on, day and night without stop</w:t>
      </w:r>
    </w:p>
    <w:p w:rsidR="000B7F1D" w:rsidRPr="006E309C" w:rsidRDefault="00697697" w:rsidP="000B7F1D">
      <w:pPr>
        <w:rPr>
          <w:rFonts w:ascii="Helvetica" w:hAnsi="Helvetica"/>
          <w:sz w:val="20"/>
        </w:rPr>
      </w:pPr>
      <w:r w:rsidRPr="006E309C">
        <w:rPr>
          <w:rFonts w:ascii="Helvetica" w:hAnsi="Helvetica"/>
          <w:sz w:val="20"/>
        </w:rPr>
        <w:t>making Gluppity-Glupp. Also Schloppity-Schlopp.</w:t>
      </w:r>
    </w:p>
    <w:p w:rsidR="000B7F1D" w:rsidRPr="006E309C" w:rsidRDefault="00697697" w:rsidP="000B7F1D">
      <w:pPr>
        <w:rPr>
          <w:rFonts w:ascii="Helvetica" w:hAnsi="Helvetica"/>
          <w:sz w:val="20"/>
        </w:rPr>
      </w:pPr>
      <w:r w:rsidRPr="006E309C">
        <w:rPr>
          <w:rFonts w:ascii="Helvetica" w:hAnsi="Helvetica"/>
          <w:sz w:val="20"/>
        </w:rPr>
        <w:t>And what do you do with this leftover goo?...</w:t>
      </w:r>
    </w:p>
    <w:p w:rsidR="000B7F1D" w:rsidRPr="006E309C" w:rsidRDefault="00697697" w:rsidP="000B7F1D">
      <w:pPr>
        <w:rPr>
          <w:rFonts w:ascii="Helvetica" w:hAnsi="Helvetica"/>
          <w:sz w:val="20"/>
        </w:rPr>
      </w:pPr>
      <w:r w:rsidRPr="006E309C">
        <w:rPr>
          <w:rFonts w:ascii="Helvetica" w:hAnsi="Helvetica"/>
          <w:sz w:val="20"/>
        </w:rPr>
        <w:t>I'll show you. You dirty old Once-ler man, you!</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"You're glumping the pond where the Humming-Fish hummed!</w:t>
      </w:r>
    </w:p>
    <w:p w:rsidR="000B7F1D" w:rsidRPr="006E309C" w:rsidRDefault="00697697" w:rsidP="000B7F1D">
      <w:pPr>
        <w:rPr>
          <w:rFonts w:ascii="Helvetica" w:hAnsi="Helvetica"/>
          <w:sz w:val="20"/>
        </w:rPr>
      </w:pPr>
      <w:r w:rsidRPr="006E309C">
        <w:rPr>
          <w:rFonts w:ascii="Helvetica" w:hAnsi="Helvetica"/>
          <w:sz w:val="20"/>
        </w:rPr>
        <w:t>No more can they hum, for their gills are all gummed.</w:t>
      </w:r>
    </w:p>
    <w:p w:rsidR="000B7F1D" w:rsidRPr="006E309C" w:rsidRDefault="00697697" w:rsidP="000B7F1D">
      <w:pPr>
        <w:rPr>
          <w:rFonts w:ascii="Helvetica" w:hAnsi="Helvetica"/>
          <w:sz w:val="20"/>
        </w:rPr>
      </w:pPr>
      <w:r w:rsidRPr="006E309C">
        <w:rPr>
          <w:rFonts w:ascii="Helvetica" w:hAnsi="Helvetica"/>
          <w:sz w:val="20"/>
        </w:rPr>
        <w:t>So I'm sending them off. Oh, their future is dreary.</w:t>
      </w:r>
    </w:p>
    <w:p w:rsidR="000B7F1D" w:rsidRPr="006E309C" w:rsidRDefault="00697697" w:rsidP="000B7F1D">
      <w:pPr>
        <w:rPr>
          <w:rFonts w:ascii="Helvetica" w:hAnsi="Helvetica"/>
          <w:sz w:val="20"/>
        </w:rPr>
      </w:pPr>
      <w:r w:rsidRPr="006E309C">
        <w:rPr>
          <w:rFonts w:ascii="Helvetica" w:hAnsi="Helvetica"/>
          <w:sz w:val="20"/>
        </w:rPr>
        <w:t>They'll walk on their fins and get woefully weary</w:t>
      </w:r>
    </w:p>
    <w:p w:rsidR="000B7F1D" w:rsidRPr="006E309C" w:rsidRDefault="00697697" w:rsidP="000B7F1D">
      <w:pPr>
        <w:rPr>
          <w:rFonts w:ascii="Helvetica" w:hAnsi="Helvetica"/>
          <w:sz w:val="20"/>
        </w:rPr>
      </w:pPr>
      <w:r w:rsidRPr="006E309C">
        <w:rPr>
          <w:rFonts w:ascii="Helvetica" w:hAnsi="Helvetica"/>
          <w:sz w:val="20"/>
        </w:rPr>
        <w:t>in search of some water that isn't so smeary."</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And then I got mad.</w:t>
      </w:r>
    </w:p>
    <w:p w:rsidR="000B7F1D" w:rsidRPr="006E309C" w:rsidRDefault="00697697" w:rsidP="000B7F1D">
      <w:pPr>
        <w:rPr>
          <w:rFonts w:ascii="Helvetica" w:hAnsi="Helvetica"/>
          <w:sz w:val="20"/>
        </w:rPr>
      </w:pPr>
      <w:r w:rsidRPr="006E309C">
        <w:rPr>
          <w:rFonts w:ascii="Helvetica" w:hAnsi="Helvetica"/>
          <w:sz w:val="20"/>
        </w:rPr>
        <w:t>I got terribly mad.</w:t>
      </w:r>
    </w:p>
    <w:p w:rsidR="000B7F1D" w:rsidRPr="006E309C" w:rsidRDefault="00697697" w:rsidP="000B7F1D">
      <w:pPr>
        <w:rPr>
          <w:rFonts w:ascii="Helvetica" w:hAnsi="Helvetica"/>
          <w:sz w:val="20"/>
        </w:rPr>
      </w:pPr>
      <w:r w:rsidRPr="006E309C">
        <w:rPr>
          <w:rFonts w:ascii="Helvetica" w:hAnsi="Helvetica"/>
          <w:sz w:val="20"/>
        </w:rPr>
        <w:t>I yelled at the Lorax, "Now listen here, Dad!</w:t>
      </w:r>
    </w:p>
    <w:p w:rsidR="000B7F1D" w:rsidRPr="006E309C" w:rsidRDefault="00697697" w:rsidP="000B7F1D">
      <w:pPr>
        <w:rPr>
          <w:rFonts w:ascii="Helvetica" w:hAnsi="Helvetica"/>
          <w:sz w:val="20"/>
        </w:rPr>
      </w:pPr>
      <w:r w:rsidRPr="006E309C">
        <w:rPr>
          <w:rFonts w:ascii="Helvetica" w:hAnsi="Helvetica"/>
          <w:sz w:val="20"/>
        </w:rPr>
        <w:t>All you do is yap-yap and say, 'Bad! Bad! Bad! Bad!'</w:t>
      </w:r>
    </w:p>
    <w:p w:rsidR="000B7F1D" w:rsidRPr="006E309C" w:rsidRDefault="00697697" w:rsidP="000B7F1D">
      <w:pPr>
        <w:rPr>
          <w:rFonts w:ascii="Helvetica" w:hAnsi="Helvetica"/>
          <w:sz w:val="20"/>
        </w:rPr>
      </w:pPr>
      <w:r w:rsidRPr="006E309C">
        <w:rPr>
          <w:rFonts w:ascii="Helvetica" w:hAnsi="Helvetica"/>
          <w:sz w:val="20"/>
        </w:rPr>
        <w:t>Well, I have my rights, sir, and I'm telling you</w:t>
      </w:r>
    </w:p>
    <w:p w:rsidR="000B7F1D" w:rsidRPr="006E309C" w:rsidRDefault="00697697" w:rsidP="000B7F1D">
      <w:pPr>
        <w:rPr>
          <w:rFonts w:ascii="Helvetica" w:hAnsi="Helvetica"/>
          <w:sz w:val="20"/>
        </w:rPr>
      </w:pPr>
      <w:r w:rsidRPr="006E309C">
        <w:rPr>
          <w:rFonts w:ascii="Helvetica" w:hAnsi="Helvetica"/>
          <w:sz w:val="20"/>
        </w:rPr>
        <w:t>I intend to go on doing just what I do!</w:t>
      </w:r>
    </w:p>
    <w:p w:rsidR="000B7F1D" w:rsidRPr="006E309C" w:rsidRDefault="00697697" w:rsidP="000B7F1D">
      <w:pPr>
        <w:rPr>
          <w:rFonts w:ascii="Helvetica" w:hAnsi="Helvetica"/>
          <w:sz w:val="20"/>
        </w:rPr>
      </w:pPr>
      <w:r w:rsidRPr="006E309C">
        <w:rPr>
          <w:rFonts w:ascii="Helvetica" w:hAnsi="Helvetica"/>
          <w:sz w:val="20"/>
        </w:rPr>
        <w:t>And, for your information, you Lorax, I'm figgering</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On biggering</w:t>
      </w:r>
    </w:p>
    <w:p w:rsidR="000B7F1D" w:rsidRPr="006E309C" w:rsidRDefault="00697697" w:rsidP="000B7F1D">
      <w:pPr>
        <w:rPr>
          <w:rFonts w:ascii="Helvetica" w:hAnsi="Helvetica"/>
          <w:sz w:val="20"/>
        </w:rPr>
      </w:pPr>
      <w:r w:rsidRPr="006E309C">
        <w:rPr>
          <w:rFonts w:ascii="Helvetica" w:hAnsi="Helvetica"/>
          <w:sz w:val="20"/>
        </w:rPr>
        <w:t>and BIGGERING</w:t>
      </w:r>
    </w:p>
    <w:p w:rsidR="000B7F1D" w:rsidRPr="006E309C" w:rsidRDefault="00697697" w:rsidP="000B7F1D">
      <w:pPr>
        <w:rPr>
          <w:rFonts w:ascii="Helvetica" w:hAnsi="Helvetica"/>
          <w:sz w:val="20"/>
        </w:rPr>
      </w:pPr>
      <w:r w:rsidRPr="006E309C">
        <w:rPr>
          <w:rFonts w:ascii="Helvetica" w:hAnsi="Helvetica"/>
          <w:sz w:val="20"/>
        </w:rPr>
        <w:t>andBIGGERING</w:t>
      </w:r>
    </w:p>
    <w:p w:rsidR="000B7F1D" w:rsidRPr="006E309C" w:rsidRDefault="00697697" w:rsidP="000B7F1D">
      <w:pPr>
        <w:rPr>
          <w:rFonts w:ascii="Helvetica" w:hAnsi="Helvetica"/>
          <w:sz w:val="20"/>
        </w:rPr>
      </w:pPr>
      <w:r w:rsidRPr="006E309C">
        <w:rPr>
          <w:rFonts w:ascii="Helvetica" w:hAnsi="Helvetica"/>
          <w:sz w:val="20"/>
        </w:rPr>
        <w:t>and BIGGERING,</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turning MORE Truffula Trees into Thneeds</w:t>
      </w:r>
    </w:p>
    <w:p w:rsidR="000B7F1D" w:rsidRPr="006E309C" w:rsidRDefault="00697697" w:rsidP="000B7F1D">
      <w:pPr>
        <w:rPr>
          <w:rFonts w:ascii="Helvetica" w:hAnsi="Helvetica"/>
          <w:sz w:val="20"/>
        </w:rPr>
      </w:pPr>
      <w:r w:rsidRPr="006E309C">
        <w:rPr>
          <w:rFonts w:ascii="Helvetica" w:hAnsi="Helvetica"/>
          <w:sz w:val="20"/>
        </w:rPr>
        <w:t>which everyone, EVERYONE, EVERYONE needs!"</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And at that very moment, we heard a loud whack!</w:t>
      </w:r>
    </w:p>
    <w:p w:rsidR="000B7F1D" w:rsidRPr="006E309C" w:rsidRDefault="00697697" w:rsidP="000B7F1D">
      <w:pPr>
        <w:rPr>
          <w:rFonts w:ascii="Helvetica" w:hAnsi="Helvetica"/>
          <w:sz w:val="20"/>
        </w:rPr>
      </w:pPr>
      <w:r w:rsidRPr="006E309C">
        <w:rPr>
          <w:rFonts w:ascii="Helvetica" w:hAnsi="Helvetica"/>
          <w:sz w:val="20"/>
        </w:rPr>
        <w:t>From outside in the fields came a sickening smack</w:t>
      </w:r>
    </w:p>
    <w:p w:rsidR="000B7F1D" w:rsidRPr="006E309C" w:rsidRDefault="00697697" w:rsidP="000B7F1D">
      <w:pPr>
        <w:rPr>
          <w:rFonts w:ascii="Helvetica" w:hAnsi="Helvetica"/>
          <w:sz w:val="20"/>
        </w:rPr>
      </w:pPr>
      <w:r w:rsidRPr="006E309C">
        <w:rPr>
          <w:rFonts w:ascii="Helvetica" w:hAnsi="Helvetica"/>
          <w:sz w:val="20"/>
        </w:rPr>
        <w:t>of an axe on a tree. Then we heard the tree fall.</w:t>
      </w:r>
    </w:p>
    <w:p w:rsidR="000B7F1D" w:rsidRPr="006E309C" w:rsidRDefault="00697697" w:rsidP="000B7F1D">
      <w:pPr>
        <w:rPr>
          <w:rFonts w:ascii="Helvetica" w:hAnsi="Helvetica"/>
          <w:sz w:val="20"/>
        </w:rPr>
      </w:pPr>
      <w:r w:rsidRPr="006E309C">
        <w:rPr>
          <w:rFonts w:ascii="Helvetica" w:hAnsi="Helvetica"/>
          <w:sz w:val="20"/>
        </w:rPr>
        <w:t>The very last Truffula Tree of them all!</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lastRenderedPageBreak/>
        <w:t>No more trees. No more Thneeds. No more work to be done.</w:t>
      </w:r>
    </w:p>
    <w:p w:rsidR="000B7F1D" w:rsidRPr="006E309C" w:rsidRDefault="00697697" w:rsidP="000B7F1D">
      <w:pPr>
        <w:rPr>
          <w:rFonts w:ascii="Helvetica" w:hAnsi="Helvetica"/>
          <w:sz w:val="20"/>
        </w:rPr>
      </w:pPr>
      <w:r w:rsidRPr="006E309C">
        <w:rPr>
          <w:rFonts w:ascii="Helvetica" w:hAnsi="Helvetica"/>
          <w:sz w:val="20"/>
        </w:rPr>
        <w:t>So, in no time, my uncles and aunts, every one,</w:t>
      </w:r>
    </w:p>
    <w:p w:rsidR="000B7F1D" w:rsidRPr="006E309C" w:rsidRDefault="00697697" w:rsidP="000B7F1D">
      <w:pPr>
        <w:rPr>
          <w:rFonts w:ascii="Helvetica" w:hAnsi="Helvetica"/>
          <w:sz w:val="20"/>
        </w:rPr>
      </w:pPr>
      <w:r w:rsidRPr="006E309C">
        <w:rPr>
          <w:rFonts w:ascii="Helvetica" w:hAnsi="Helvetica"/>
          <w:sz w:val="20"/>
        </w:rPr>
        <w:t>all waved me good-bye. They jumped into my cars</w:t>
      </w:r>
    </w:p>
    <w:p w:rsidR="000B7F1D" w:rsidRPr="006E309C" w:rsidRDefault="00697697" w:rsidP="000B7F1D">
      <w:pPr>
        <w:rPr>
          <w:rFonts w:ascii="Helvetica" w:hAnsi="Helvetica"/>
          <w:sz w:val="20"/>
        </w:rPr>
      </w:pPr>
      <w:r w:rsidRPr="006E309C">
        <w:rPr>
          <w:rFonts w:ascii="Helvetica" w:hAnsi="Helvetica"/>
          <w:sz w:val="20"/>
        </w:rPr>
        <w:t>and drove away under the smoke-smuggered stars.</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Now all that was left 'neath the bad smelling-sky</w:t>
      </w:r>
    </w:p>
    <w:p w:rsidR="000B7F1D" w:rsidRPr="006E309C" w:rsidRDefault="00697697" w:rsidP="000B7F1D">
      <w:pPr>
        <w:rPr>
          <w:rFonts w:ascii="Helvetica" w:hAnsi="Helvetica"/>
          <w:sz w:val="20"/>
        </w:rPr>
      </w:pPr>
      <w:r w:rsidRPr="006E309C">
        <w:rPr>
          <w:rFonts w:ascii="Helvetica" w:hAnsi="Helvetica"/>
          <w:sz w:val="20"/>
        </w:rPr>
        <w:t>was my big empty factory...</w:t>
      </w:r>
    </w:p>
    <w:p w:rsidR="000B7F1D" w:rsidRPr="006E309C" w:rsidRDefault="00697697" w:rsidP="000B7F1D">
      <w:pPr>
        <w:rPr>
          <w:rFonts w:ascii="Helvetica" w:hAnsi="Helvetica"/>
          <w:sz w:val="20"/>
        </w:rPr>
      </w:pPr>
      <w:r w:rsidRPr="006E309C">
        <w:rPr>
          <w:rFonts w:ascii="Helvetica" w:hAnsi="Helvetica"/>
          <w:sz w:val="20"/>
        </w:rPr>
        <w:t>the Lorax...</w:t>
      </w:r>
    </w:p>
    <w:p w:rsidR="000B7F1D" w:rsidRPr="006E309C" w:rsidRDefault="00697697" w:rsidP="000B7F1D">
      <w:pPr>
        <w:rPr>
          <w:rFonts w:ascii="Helvetica" w:hAnsi="Helvetica"/>
          <w:sz w:val="20"/>
        </w:rPr>
      </w:pPr>
      <w:r w:rsidRPr="006E309C">
        <w:rPr>
          <w:rFonts w:ascii="Helvetica" w:hAnsi="Helvetica"/>
          <w:sz w:val="20"/>
        </w:rPr>
        <w:t>and I.</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The Lorax said nothing. Just gave me a glance...</w:t>
      </w:r>
    </w:p>
    <w:p w:rsidR="000B7F1D" w:rsidRPr="006E309C" w:rsidRDefault="00697697" w:rsidP="000B7F1D">
      <w:pPr>
        <w:rPr>
          <w:rFonts w:ascii="Helvetica" w:hAnsi="Helvetica"/>
          <w:sz w:val="20"/>
        </w:rPr>
      </w:pPr>
      <w:r w:rsidRPr="006E309C">
        <w:rPr>
          <w:rFonts w:ascii="Helvetica" w:hAnsi="Helvetica"/>
          <w:sz w:val="20"/>
        </w:rPr>
        <w:t>just gave me a very sad, sad backward glance...</w:t>
      </w:r>
    </w:p>
    <w:p w:rsidR="000B7F1D" w:rsidRPr="006E309C" w:rsidRDefault="00697697" w:rsidP="000B7F1D">
      <w:pPr>
        <w:rPr>
          <w:rFonts w:ascii="Helvetica" w:hAnsi="Helvetica"/>
          <w:sz w:val="20"/>
        </w:rPr>
      </w:pPr>
      <w:r w:rsidRPr="006E309C">
        <w:rPr>
          <w:rFonts w:ascii="Helvetica" w:hAnsi="Helvetica"/>
          <w:sz w:val="20"/>
        </w:rPr>
        <w:t>as he lifted himself by the seat of his pants.</w:t>
      </w:r>
    </w:p>
    <w:p w:rsidR="000B7F1D" w:rsidRPr="006E309C" w:rsidRDefault="00697697" w:rsidP="000B7F1D">
      <w:pPr>
        <w:rPr>
          <w:rFonts w:ascii="Helvetica" w:hAnsi="Helvetica"/>
          <w:sz w:val="20"/>
        </w:rPr>
      </w:pPr>
      <w:r w:rsidRPr="006E309C">
        <w:rPr>
          <w:rFonts w:ascii="Helvetica" w:hAnsi="Helvetica"/>
          <w:sz w:val="20"/>
        </w:rPr>
        <w:t>And I'll never forget the grim look on his face</w:t>
      </w:r>
    </w:p>
    <w:p w:rsidR="000B7F1D" w:rsidRPr="006E309C" w:rsidRDefault="00697697" w:rsidP="000B7F1D">
      <w:pPr>
        <w:rPr>
          <w:rFonts w:ascii="Helvetica" w:hAnsi="Helvetica"/>
          <w:sz w:val="20"/>
        </w:rPr>
      </w:pPr>
      <w:r w:rsidRPr="006E309C">
        <w:rPr>
          <w:rFonts w:ascii="Helvetica" w:hAnsi="Helvetica"/>
          <w:sz w:val="20"/>
        </w:rPr>
        <w:t>when he heisted himself and took leave of this place,</w:t>
      </w:r>
    </w:p>
    <w:p w:rsidR="000B7F1D" w:rsidRPr="006E309C" w:rsidRDefault="00697697" w:rsidP="000B7F1D">
      <w:pPr>
        <w:rPr>
          <w:rFonts w:ascii="Helvetica" w:hAnsi="Helvetica"/>
          <w:sz w:val="20"/>
        </w:rPr>
      </w:pPr>
      <w:r w:rsidRPr="006E309C">
        <w:rPr>
          <w:rFonts w:ascii="Helvetica" w:hAnsi="Helvetica"/>
          <w:sz w:val="20"/>
        </w:rPr>
        <w:t>through a hole in the smog, without leaving a trace.</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And all that the Lorax left here in this mess</w:t>
      </w:r>
    </w:p>
    <w:p w:rsidR="000B7F1D" w:rsidRPr="006E309C" w:rsidRDefault="00697697" w:rsidP="000B7F1D">
      <w:pPr>
        <w:rPr>
          <w:rFonts w:ascii="Helvetica" w:hAnsi="Helvetica"/>
          <w:sz w:val="20"/>
        </w:rPr>
      </w:pPr>
      <w:r w:rsidRPr="006E309C">
        <w:rPr>
          <w:rFonts w:ascii="Helvetica" w:hAnsi="Helvetica"/>
          <w:sz w:val="20"/>
        </w:rPr>
        <w:t>was a small pile of rocks, with one word...</w:t>
      </w:r>
    </w:p>
    <w:p w:rsidR="000B7F1D" w:rsidRPr="006E309C" w:rsidRDefault="00697697" w:rsidP="000B7F1D">
      <w:pPr>
        <w:rPr>
          <w:rFonts w:ascii="Helvetica" w:hAnsi="Helvetica"/>
          <w:sz w:val="20"/>
        </w:rPr>
      </w:pPr>
      <w:r w:rsidRPr="006E309C">
        <w:rPr>
          <w:rFonts w:ascii="Helvetica" w:hAnsi="Helvetica"/>
          <w:sz w:val="20"/>
        </w:rPr>
        <w:t>"UNLESS."</w:t>
      </w:r>
    </w:p>
    <w:p w:rsidR="000B7F1D" w:rsidRPr="006E309C" w:rsidRDefault="00697697" w:rsidP="000B7F1D">
      <w:pPr>
        <w:rPr>
          <w:rFonts w:ascii="Helvetica" w:hAnsi="Helvetica"/>
          <w:sz w:val="20"/>
        </w:rPr>
      </w:pPr>
      <w:r w:rsidRPr="006E309C">
        <w:rPr>
          <w:rFonts w:ascii="Helvetica" w:hAnsi="Helvetica"/>
          <w:sz w:val="20"/>
        </w:rPr>
        <w:t>Whatever that meant, well, I just couldn't guess.</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That was long, long ago.</w:t>
      </w:r>
    </w:p>
    <w:p w:rsidR="000B7F1D" w:rsidRPr="006E309C" w:rsidRDefault="00697697" w:rsidP="000B7F1D">
      <w:pPr>
        <w:rPr>
          <w:rFonts w:ascii="Helvetica" w:hAnsi="Helvetica"/>
          <w:sz w:val="20"/>
        </w:rPr>
      </w:pPr>
      <w:r w:rsidRPr="006E309C">
        <w:rPr>
          <w:rFonts w:ascii="Helvetica" w:hAnsi="Helvetica"/>
          <w:sz w:val="20"/>
        </w:rPr>
        <w:t>But each day since that day</w:t>
      </w:r>
    </w:p>
    <w:p w:rsidR="000B7F1D" w:rsidRPr="006E309C" w:rsidRDefault="00697697" w:rsidP="000B7F1D">
      <w:pPr>
        <w:rPr>
          <w:rFonts w:ascii="Helvetica" w:hAnsi="Helvetica"/>
          <w:sz w:val="20"/>
        </w:rPr>
      </w:pPr>
      <w:r w:rsidRPr="006E309C">
        <w:rPr>
          <w:rFonts w:ascii="Helvetica" w:hAnsi="Helvetica"/>
          <w:sz w:val="20"/>
        </w:rPr>
        <w:t>I've sat here and worried</w:t>
      </w:r>
    </w:p>
    <w:p w:rsidR="000B7F1D" w:rsidRPr="006E309C" w:rsidRDefault="00697697" w:rsidP="000B7F1D">
      <w:pPr>
        <w:rPr>
          <w:rFonts w:ascii="Helvetica" w:hAnsi="Helvetica"/>
          <w:sz w:val="20"/>
        </w:rPr>
      </w:pPr>
      <w:r w:rsidRPr="006E309C">
        <w:rPr>
          <w:rFonts w:ascii="Helvetica" w:hAnsi="Helvetica"/>
          <w:sz w:val="20"/>
        </w:rPr>
        <w:t>and worried away.</w:t>
      </w:r>
    </w:p>
    <w:p w:rsidR="000B7F1D" w:rsidRPr="006E309C" w:rsidRDefault="00697697" w:rsidP="000B7F1D">
      <w:pPr>
        <w:rPr>
          <w:rFonts w:ascii="Helvetica" w:hAnsi="Helvetica"/>
          <w:sz w:val="20"/>
        </w:rPr>
      </w:pPr>
      <w:r w:rsidRPr="006E309C">
        <w:rPr>
          <w:rFonts w:ascii="Helvetica" w:hAnsi="Helvetica"/>
          <w:sz w:val="20"/>
        </w:rPr>
        <w:lastRenderedPageBreak/>
        <w:t>Through the years, while my buildings</w:t>
      </w:r>
    </w:p>
    <w:p w:rsidR="000B7F1D" w:rsidRPr="006E309C" w:rsidRDefault="00697697" w:rsidP="000B7F1D">
      <w:pPr>
        <w:rPr>
          <w:rFonts w:ascii="Helvetica" w:hAnsi="Helvetica"/>
          <w:sz w:val="20"/>
        </w:rPr>
      </w:pPr>
      <w:r w:rsidRPr="006E309C">
        <w:rPr>
          <w:rFonts w:ascii="Helvetica" w:hAnsi="Helvetica"/>
          <w:sz w:val="20"/>
        </w:rPr>
        <w:t>have fallen apart,</w:t>
      </w:r>
    </w:p>
    <w:p w:rsidR="000B7F1D" w:rsidRPr="006E309C" w:rsidRDefault="00697697" w:rsidP="000B7F1D">
      <w:pPr>
        <w:rPr>
          <w:rFonts w:ascii="Helvetica" w:hAnsi="Helvetica"/>
          <w:sz w:val="20"/>
        </w:rPr>
      </w:pPr>
      <w:r w:rsidRPr="006E309C">
        <w:rPr>
          <w:rFonts w:ascii="Helvetica" w:hAnsi="Helvetica"/>
          <w:sz w:val="20"/>
        </w:rPr>
        <w:t>I've worried about it</w:t>
      </w:r>
    </w:p>
    <w:p w:rsidR="000B7F1D" w:rsidRPr="006E309C" w:rsidRDefault="00697697" w:rsidP="000B7F1D">
      <w:pPr>
        <w:rPr>
          <w:rFonts w:ascii="Helvetica" w:hAnsi="Helvetica"/>
          <w:sz w:val="20"/>
        </w:rPr>
      </w:pPr>
      <w:r w:rsidRPr="006E309C">
        <w:rPr>
          <w:rFonts w:ascii="Helvetica" w:hAnsi="Helvetica"/>
          <w:sz w:val="20"/>
        </w:rPr>
        <w:t>with all of my heart.</w:t>
      </w:r>
    </w:p>
    <w:p w:rsidR="000B7F1D" w:rsidRPr="006E309C" w:rsidRDefault="00697697" w:rsidP="000B7F1D">
      <w:pPr>
        <w:rPr>
          <w:rFonts w:ascii="Helvetica" w:hAnsi="Helvetica"/>
          <w:sz w:val="20"/>
        </w:rPr>
      </w:pPr>
      <w:r w:rsidRPr="006E309C">
        <w:rPr>
          <w:rFonts w:ascii="Helvetica" w:hAnsi="Helvetica"/>
          <w:sz w:val="20"/>
        </w:rPr>
        <w:t>"But now," says the Once-ler,</w:t>
      </w:r>
    </w:p>
    <w:p w:rsidR="000B7F1D" w:rsidRPr="006E309C" w:rsidRDefault="00697697" w:rsidP="000B7F1D">
      <w:pPr>
        <w:rPr>
          <w:rFonts w:ascii="Helvetica" w:hAnsi="Helvetica"/>
          <w:sz w:val="20"/>
        </w:rPr>
      </w:pPr>
      <w:r w:rsidRPr="006E309C">
        <w:rPr>
          <w:rFonts w:ascii="Helvetica" w:hAnsi="Helvetica"/>
          <w:sz w:val="20"/>
        </w:rPr>
        <w:t>"Now that you're here,</w:t>
      </w:r>
    </w:p>
    <w:p w:rsidR="000B7F1D" w:rsidRPr="006E309C" w:rsidRDefault="00697697" w:rsidP="000B7F1D">
      <w:pPr>
        <w:rPr>
          <w:rFonts w:ascii="Helvetica" w:hAnsi="Helvetica"/>
          <w:sz w:val="20"/>
        </w:rPr>
      </w:pPr>
      <w:r w:rsidRPr="006E309C">
        <w:rPr>
          <w:rFonts w:ascii="Helvetica" w:hAnsi="Helvetica"/>
          <w:sz w:val="20"/>
        </w:rPr>
        <w:t>the word of the Lorax seems perfectly clear.</w:t>
      </w:r>
    </w:p>
    <w:p w:rsidR="000B7F1D" w:rsidRPr="006E309C" w:rsidRDefault="00697697" w:rsidP="000B7F1D">
      <w:pPr>
        <w:rPr>
          <w:rFonts w:ascii="Helvetica" w:hAnsi="Helvetica"/>
          <w:sz w:val="20"/>
        </w:rPr>
      </w:pPr>
      <w:r w:rsidRPr="006E309C">
        <w:rPr>
          <w:rFonts w:ascii="Helvetica" w:hAnsi="Helvetica"/>
          <w:sz w:val="20"/>
        </w:rPr>
        <w:t>UNLESS someone like you</w:t>
      </w:r>
    </w:p>
    <w:p w:rsidR="000B7F1D" w:rsidRPr="006E309C" w:rsidRDefault="00697697" w:rsidP="000B7F1D">
      <w:pPr>
        <w:rPr>
          <w:rFonts w:ascii="Helvetica" w:hAnsi="Helvetica"/>
          <w:sz w:val="20"/>
        </w:rPr>
      </w:pPr>
      <w:r w:rsidRPr="006E309C">
        <w:rPr>
          <w:rFonts w:ascii="Helvetica" w:hAnsi="Helvetica"/>
          <w:sz w:val="20"/>
        </w:rPr>
        <w:t>cares a whole awful lot,</w:t>
      </w:r>
    </w:p>
    <w:p w:rsidR="000B7F1D" w:rsidRPr="006E309C" w:rsidRDefault="00697697" w:rsidP="000B7F1D">
      <w:pPr>
        <w:rPr>
          <w:rFonts w:ascii="Helvetica" w:hAnsi="Helvetica"/>
          <w:sz w:val="20"/>
        </w:rPr>
      </w:pPr>
      <w:r w:rsidRPr="006E309C">
        <w:rPr>
          <w:rFonts w:ascii="Helvetica" w:hAnsi="Helvetica"/>
          <w:sz w:val="20"/>
        </w:rPr>
        <w:t>nothing is going to get better.</w:t>
      </w:r>
    </w:p>
    <w:p w:rsidR="000B7F1D" w:rsidRPr="006E309C" w:rsidRDefault="00697697" w:rsidP="000B7F1D">
      <w:pPr>
        <w:rPr>
          <w:rFonts w:ascii="Helvetica" w:hAnsi="Helvetica"/>
          <w:sz w:val="20"/>
        </w:rPr>
      </w:pPr>
      <w:r w:rsidRPr="006E309C">
        <w:rPr>
          <w:rFonts w:ascii="Helvetica" w:hAnsi="Helvetica"/>
          <w:sz w:val="20"/>
        </w:rPr>
        <w:t>It's not.</w:t>
      </w: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"SO...</w:t>
      </w:r>
    </w:p>
    <w:p w:rsidR="000B7F1D" w:rsidRPr="006E309C" w:rsidRDefault="00697697" w:rsidP="000B7F1D">
      <w:pPr>
        <w:rPr>
          <w:rFonts w:ascii="Helvetica" w:hAnsi="Helvetica"/>
          <w:sz w:val="20"/>
        </w:rPr>
      </w:pPr>
      <w:r w:rsidRPr="006E309C">
        <w:rPr>
          <w:rFonts w:ascii="Helvetica" w:hAnsi="Helvetica"/>
          <w:sz w:val="20"/>
        </w:rPr>
        <w:t>Catch!" calls the Once-ler.</w:t>
      </w:r>
    </w:p>
    <w:p w:rsidR="000B7F1D" w:rsidRPr="006E309C" w:rsidRDefault="00697697" w:rsidP="000B7F1D">
      <w:pPr>
        <w:rPr>
          <w:rFonts w:ascii="Helvetica" w:hAnsi="Helvetica"/>
          <w:sz w:val="20"/>
        </w:rPr>
      </w:pPr>
      <w:r w:rsidRPr="006E309C">
        <w:rPr>
          <w:rFonts w:ascii="Helvetica" w:hAnsi="Helvetica"/>
          <w:sz w:val="20"/>
        </w:rPr>
        <w:t>He lets something fall.</w:t>
      </w:r>
    </w:p>
    <w:p w:rsidR="000B7F1D" w:rsidRPr="006E309C" w:rsidRDefault="00697697" w:rsidP="000B7F1D">
      <w:pPr>
        <w:rPr>
          <w:rFonts w:ascii="Helvetica" w:hAnsi="Helvetica"/>
          <w:sz w:val="20"/>
        </w:rPr>
      </w:pPr>
      <w:r w:rsidRPr="006E309C">
        <w:rPr>
          <w:rFonts w:ascii="Helvetica" w:hAnsi="Helvetica"/>
          <w:sz w:val="20"/>
        </w:rPr>
        <w:t>"It's a Truffula Seed.</w:t>
      </w:r>
    </w:p>
    <w:p w:rsidR="000B7F1D" w:rsidRPr="006E309C" w:rsidRDefault="00697697" w:rsidP="000B7F1D">
      <w:pPr>
        <w:rPr>
          <w:rFonts w:ascii="Helvetica" w:hAnsi="Helvetica"/>
          <w:sz w:val="20"/>
        </w:rPr>
      </w:pPr>
      <w:r w:rsidRPr="006E309C">
        <w:rPr>
          <w:rFonts w:ascii="Helvetica" w:hAnsi="Helvetica"/>
          <w:sz w:val="20"/>
        </w:rPr>
        <w:t>It's the last one of all!</w:t>
      </w:r>
    </w:p>
    <w:p w:rsidR="000B7F1D" w:rsidRPr="006E309C" w:rsidRDefault="00697697" w:rsidP="000B7F1D">
      <w:pPr>
        <w:rPr>
          <w:rFonts w:ascii="Helvetica" w:hAnsi="Helvetica"/>
          <w:sz w:val="20"/>
        </w:rPr>
      </w:pPr>
      <w:r w:rsidRPr="006E309C">
        <w:rPr>
          <w:rFonts w:ascii="Helvetica" w:hAnsi="Helvetica"/>
          <w:sz w:val="20"/>
        </w:rPr>
        <w:t>You're in charge of the last of the Truffula Seeds.</w:t>
      </w:r>
    </w:p>
    <w:p w:rsidR="000B7F1D" w:rsidRPr="006E309C" w:rsidRDefault="00697697" w:rsidP="000B7F1D">
      <w:pPr>
        <w:rPr>
          <w:rFonts w:ascii="Helvetica" w:hAnsi="Helvetica"/>
          <w:sz w:val="20"/>
        </w:rPr>
      </w:pPr>
      <w:r w:rsidRPr="006E309C">
        <w:rPr>
          <w:rFonts w:ascii="Helvetica" w:hAnsi="Helvetica"/>
          <w:sz w:val="20"/>
        </w:rPr>
        <w:t>And Truffula Trees are what everyone needs.</w:t>
      </w:r>
    </w:p>
    <w:p w:rsidR="000B7F1D" w:rsidRPr="006E309C" w:rsidRDefault="00697697" w:rsidP="000B7F1D">
      <w:pPr>
        <w:rPr>
          <w:rFonts w:ascii="Helvetica" w:hAnsi="Helvetica"/>
          <w:sz w:val="20"/>
        </w:rPr>
      </w:pPr>
      <w:r w:rsidRPr="006E309C">
        <w:rPr>
          <w:rFonts w:ascii="Helvetica" w:hAnsi="Helvetica"/>
          <w:sz w:val="20"/>
        </w:rPr>
        <w:t>Plant a new Truffula.Treat it with care.</w:t>
      </w:r>
    </w:p>
    <w:p w:rsidR="000B7F1D" w:rsidRPr="006E309C" w:rsidRDefault="00697697" w:rsidP="000B7F1D">
      <w:pPr>
        <w:rPr>
          <w:rFonts w:ascii="Helvetica" w:hAnsi="Helvetica"/>
          <w:sz w:val="20"/>
        </w:rPr>
      </w:pPr>
      <w:r w:rsidRPr="006E309C">
        <w:rPr>
          <w:rFonts w:ascii="Helvetica" w:hAnsi="Helvetica"/>
          <w:sz w:val="20"/>
        </w:rPr>
        <w:t>Give it clean water. And feed it fresh air.</w:t>
      </w:r>
    </w:p>
    <w:p w:rsidR="000B7F1D" w:rsidRPr="006E309C" w:rsidRDefault="00697697" w:rsidP="000B7F1D">
      <w:pPr>
        <w:rPr>
          <w:rFonts w:ascii="Helvetica" w:hAnsi="Helvetica"/>
          <w:sz w:val="20"/>
        </w:rPr>
      </w:pPr>
      <w:r w:rsidRPr="006E309C">
        <w:rPr>
          <w:rFonts w:ascii="Helvetica" w:hAnsi="Helvetica"/>
          <w:sz w:val="20"/>
        </w:rPr>
        <w:t>Grow a forest. Protect it from axes that hack.</w:t>
      </w:r>
    </w:p>
    <w:p w:rsidR="000B7F1D" w:rsidRPr="006E309C" w:rsidRDefault="00697697" w:rsidP="000B7F1D">
      <w:pPr>
        <w:rPr>
          <w:rFonts w:ascii="Helvetica" w:hAnsi="Helvetica"/>
          <w:sz w:val="20"/>
        </w:rPr>
      </w:pPr>
      <w:r w:rsidRPr="006E309C">
        <w:rPr>
          <w:rFonts w:ascii="Helvetica" w:hAnsi="Helvetica"/>
          <w:sz w:val="20"/>
        </w:rPr>
        <w:t>Then the Lorax</w:t>
      </w:r>
    </w:p>
    <w:p w:rsidR="000B7F1D" w:rsidRPr="006E309C" w:rsidRDefault="00697697" w:rsidP="000B7F1D">
      <w:pPr>
        <w:rPr>
          <w:rFonts w:ascii="Helvetica" w:hAnsi="Helvetica"/>
          <w:sz w:val="20"/>
        </w:rPr>
      </w:pPr>
      <w:r w:rsidRPr="006E309C">
        <w:rPr>
          <w:rFonts w:ascii="Helvetica" w:hAnsi="Helvetica"/>
          <w:sz w:val="20"/>
        </w:rPr>
        <w:t>and all of his friends</w:t>
      </w:r>
    </w:p>
    <w:p w:rsidR="000B7F1D" w:rsidRPr="006E309C" w:rsidRDefault="00697697" w:rsidP="000B7F1D">
      <w:pPr>
        <w:rPr>
          <w:rFonts w:ascii="Helvetica" w:hAnsi="Helvetica"/>
          <w:sz w:val="20"/>
        </w:rPr>
      </w:pPr>
      <w:r w:rsidRPr="006E309C">
        <w:rPr>
          <w:rFonts w:ascii="Helvetica" w:hAnsi="Helvetica"/>
          <w:sz w:val="20"/>
        </w:rPr>
        <w:t>may come back."</w:t>
      </w:r>
    </w:p>
    <w:p w:rsidR="000B7F1D" w:rsidRPr="006E309C" w:rsidRDefault="000B7F1D" w:rsidP="000B7F1D">
      <w:pPr>
        <w:rPr>
          <w:rFonts w:ascii="Helvetica" w:hAnsi="Helvetica"/>
          <w:sz w:val="20"/>
        </w:rPr>
      </w:pPr>
    </w:p>
    <w:p w:rsidR="000B7F1D" w:rsidRPr="006E309C" w:rsidRDefault="000B7F1D" w:rsidP="000B7F1D">
      <w:pPr>
        <w:rPr>
          <w:rFonts w:ascii="Helvetica" w:hAnsi="Helvetica"/>
          <w:sz w:val="20"/>
        </w:rPr>
      </w:pPr>
    </w:p>
    <w:p w:rsidR="000B7F1D" w:rsidRPr="006E309C" w:rsidRDefault="000B7F1D" w:rsidP="000B7F1D">
      <w:pPr>
        <w:rPr>
          <w:rFonts w:ascii="Helvetica" w:hAnsi="Helvetica"/>
          <w:sz w:val="20"/>
        </w:rPr>
      </w:pPr>
    </w:p>
    <w:p w:rsidR="000B7F1D" w:rsidRPr="006E309C" w:rsidRDefault="00697697" w:rsidP="000B7F1D">
      <w:pPr>
        <w:rPr>
          <w:rFonts w:ascii="Helvetica" w:hAnsi="Helvetica"/>
          <w:sz w:val="20"/>
        </w:rPr>
      </w:pPr>
      <w:r w:rsidRPr="006E309C">
        <w:rPr>
          <w:rFonts w:ascii="Helvetica" w:hAnsi="Helvetica"/>
          <w:sz w:val="20"/>
        </w:rPr>
        <w:t>~Dr. Seuss</w:t>
      </w:r>
    </w:p>
    <w:p w:rsidR="000B7F1D"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position w:val="-2"/>
          <w:sz w:val="22"/>
          <w:lang w:val="en-CA"/>
        </w:rPr>
        <w:sectPr w:rsidR="000B7F1D" w:rsidSect="000B7F1D">
          <w:type w:val="continuous"/>
          <w:pgSz w:w="12240" w:h="15840"/>
          <w:pgMar w:top="1440" w:right="1440" w:bottom="1440" w:left="1440" w:header="720" w:footer="864" w:gutter="0"/>
          <w:cols w:num="2" w:space="720" w:equalWidth="0">
            <w:col w:w="4320" w:space="720"/>
            <w:col w:w="4320"/>
          </w:cols>
        </w:sectPr>
      </w:pPr>
    </w:p>
    <w:p w:rsidR="000B7F1D"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position w:val="-2"/>
          <w:sz w:val="22"/>
          <w:lang w:val="en-CA"/>
        </w:rPr>
      </w:pPr>
    </w:p>
    <w:p w:rsidR="000B7F1D" w:rsidRDefault="000B7F1D" w:rsidP="000B7F1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position w:val="-2"/>
          <w:sz w:val="22"/>
          <w:lang w:val="en-CA"/>
        </w:rPr>
      </w:pPr>
    </w:p>
    <w:p w:rsidR="000B7F1D" w:rsidRDefault="000B7F1D">
      <w:pPr>
        <w:rPr>
          <w:position w:val="-2"/>
          <w:sz w:val="22"/>
          <w:lang w:val="en-CA"/>
        </w:rPr>
      </w:pPr>
    </w:p>
    <w:p w:rsidR="000B7F1D" w:rsidRDefault="000B7F1D">
      <w:pPr>
        <w:rPr>
          <w:position w:val="-2"/>
          <w:sz w:val="22"/>
          <w:lang w:val="en-CA"/>
        </w:rPr>
      </w:pPr>
    </w:p>
    <w:p w:rsidR="000B7F1D" w:rsidRDefault="000B7F1D">
      <w:pPr>
        <w:rPr>
          <w:position w:val="-2"/>
          <w:sz w:val="22"/>
          <w:lang w:val="en-CA"/>
        </w:rPr>
      </w:pPr>
    </w:p>
    <w:p w:rsidR="000B7F1D" w:rsidRDefault="000B7F1D">
      <w:pPr>
        <w:rPr>
          <w:position w:val="-2"/>
          <w:sz w:val="22"/>
          <w:lang w:val="en-CA"/>
        </w:rPr>
      </w:pPr>
    </w:p>
    <w:p w:rsidR="000B7F1D" w:rsidRDefault="000B7F1D">
      <w:pPr>
        <w:rPr>
          <w:position w:val="-2"/>
          <w:sz w:val="22"/>
          <w:lang w:val="en-CA"/>
        </w:rPr>
      </w:pPr>
    </w:p>
    <w:p w:rsidR="000B7F1D" w:rsidRDefault="000B7F1D">
      <w:pPr>
        <w:rPr>
          <w:position w:val="-2"/>
          <w:sz w:val="22"/>
          <w:lang w:val="en-CA"/>
        </w:rPr>
      </w:pPr>
    </w:p>
    <w:p w:rsidR="000B7F1D" w:rsidRDefault="000B7F1D">
      <w:pPr>
        <w:rPr>
          <w:position w:val="-2"/>
          <w:sz w:val="22"/>
          <w:lang w:val="en-CA"/>
        </w:rPr>
      </w:pPr>
    </w:p>
    <w:p w:rsidR="000B7F1D" w:rsidRDefault="000B7F1D">
      <w:pPr>
        <w:rPr>
          <w:position w:val="-2"/>
          <w:sz w:val="22"/>
          <w:lang w:val="en-CA"/>
        </w:rPr>
      </w:pPr>
    </w:p>
    <w:p w:rsidR="000B7F1D" w:rsidRDefault="000B7F1D">
      <w:pPr>
        <w:rPr>
          <w:position w:val="-2"/>
          <w:sz w:val="22"/>
          <w:lang w:val="en-CA"/>
        </w:rPr>
      </w:pPr>
    </w:p>
    <w:p w:rsidR="000B7F1D" w:rsidRDefault="000B7F1D">
      <w:pPr>
        <w:rPr>
          <w:position w:val="-2"/>
          <w:sz w:val="22"/>
          <w:lang w:val="en-CA"/>
        </w:rPr>
      </w:pPr>
    </w:p>
    <w:p w:rsidR="000B7F1D" w:rsidRDefault="00697697" w:rsidP="000B7F1D">
      <w:r>
        <w:rPr>
          <w:sz w:val="20"/>
          <w:lang w:val="en-US"/>
        </w:rPr>
        <w:t xml:space="preserve"> </w:t>
      </w:r>
      <w:r>
        <w:t xml:space="preserve"> </w:t>
      </w:r>
    </w:p>
    <w:p w:rsidR="000B7F1D" w:rsidRDefault="000B7F1D">
      <w:pPr>
        <w:jc w:val="center"/>
        <w:rPr>
          <w:rFonts w:eastAsia="Times New Roman"/>
          <w:color w:val="auto"/>
          <w:sz w:val="20"/>
          <w:lang w:val="en-CA" w:eastAsia="en-CA"/>
        </w:rPr>
      </w:pPr>
    </w:p>
    <w:sectPr w:rsidR="000B7F1D" w:rsidSect="000B7F1D">
      <w:type w:val="continuous"/>
      <w:pgSz w:w="12240" w:h="15840"/>
      <w:pgMar w:top="1440" w:right="1440" w:bottom="1440" w:left="1440" w:header="720" w:footer="864" w:gutter="0"/>
      <w:cols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bcandrewyoung" w:date="2010-09-29T23:44:00Z" w:initials="bcay">
    <w:p w:rsidR="000B7F1D" w:rsidRDefault="000B7F1D">
      <w:pPr>
        <w:pStyle w:val="CommentText"/>
      </w:pPr>
      <w:r>
        <w:rPr>
          <w:rStyle w:val="CommentReference"/>
        </w:rPr>
        <w:annotationRef/>
      </w:r>
      <w:r>
        <w:t>Brilliant choice.</w:t>
      </w:r>
    </w:p>
  </w:comment>
  <w:comment w:id="1" w:author="bcandrewyoung" w:date="2010-09-29T23:47:00Z" w:initials="bcay">
    <w:p w:rsidR="000B7F1D" w:rsidRDefault="000B7F1D">
      <w:pPr>
        <w:pStyle w:val="CommentText"/>
      </w:pPr>
      <w:r>
        <w:rPr>
          <w:rStyle w:val="CommentReference"/>
        </w:rPr>
        <w:annotationRef/>
      </w:r>
      <w:r>
        <w:t>This lesson dovetails nicely on Have You Convinced Me?</w:t>
      </w:r>
    </w:p>
  </w:comment>
  <w:comment w:id="2" w:author="bcandrewyoung" w:date="2010-09-29T23:47:00Z" w:initials="bcay">
    <w:p w:rsidR="000B7F1D" w:rsidRDefault="000B7F1D">
      <w:pPr>
        <w:pStyle w:val="CommentText"/>
      </w:pPr>
      <w:r>
        <w:rPr>
          <w:rStyle w:val="CommentReference"/>
        </w:rPr>
        <w:annotationRef/>
      </w:r>
      <w:r>
        <w:t>approached</w:t>
      </w:r>
    </w:p>
  </w:comment>
  <w:comment w:id="3" w:author="bcandrewyoung" w:date="2010-09-29T23:51:00Z" w:initials="bcay">
    <w:p w:rsidR="000B7F1D" w:rsidRDefault="000B7F1D">
      <w:pPr>
        <w:pStyle w:val="CommentText"/>
      </w:pPr>
      <w:r>
        <w:rPr>
          <w:rStyle w:val="CommentReference"/>
        </w:rPr>
        <w:annotationRef/>
      </w:r>
      <w:r>
        <w:t>You might also want to ask them to justify their answers, maybe rank them in order of importance and then ask why</w:t>
      </w:r>
    </w:p>
  </w:comment>
  <w:comment w:id="4" w:author="bcandrewyoung" w:date="2010-09-29T23:59:00Z" w:initials="bcay">
    <w:p w:rsidR="000B7F1D" w:rsidRDefault="000B7F1D">
      <w:pPr>
        <w:pStyle w:val="CommentText"/>
      </w:pPr>
      <w:r>
        <w:rPr>
          <w:rStyle w:val="CommentReference"/>
        </w:rPr>
        <w:annotationRef/>
      </w:r>
      <w:r>
        <w:t>Do you think that the students might be able to cluster those groups on the list together? This could be good for visual learners to see patterns and for spatial learners to identify relationships.</w:t>
      </w:r>
      <w:r w:rsidR="001449B1">
        <w:t xml:space="preserve"> I note you suggest that in the next section.</w:t>
      </w:r>
    </w:p>
  </w:comment>
  <w:comment w:id="5" w:author="bcandrewyoung" w:date="2010-09-29T23:58:00Z" w:initials="bcay">
    <w:p w:rsidR="001449B1" w:rsidRPr="001449B1" w:rsidRDefault="001449B1" w:rsidP="001449B1">
      <w:pPr>
        <w:autoSpaceDE w:val="0"/>
        <w:autoSpaceDN w:val="0"/>
        <w:adjustRightInd w:val="0"/>
        <w:rPr>
          <w:rFonts w:eastAsia="Times New Roman"/>
          <w:color w:val="auto"/>
          <w:lang w:val="en-CA" w:eastAsia="en-CA"/>
        </w:rPr>
      </w:pPr>
      <w:r>
        <w:rPr>
          <w:rStyle w:val="CommentReference"/>
        </w:rPr>
        <w:annotationRef/>
      </w:r>
      <w:r>
        <w:rPr>
          <w:rFonts w:eastAsia="Times New Roman"/>
          <w:color w:val="auto"/>
          <w:sz w:val="20"/>
          <w:szCs w:val="20"/>
          <w:lang w:val="en-CA" w:eastAsia="en-CA"/>
        </w:rPr>
        <w:t xml:space="preserve">In essence you are asking the students to create structures that enable </w:t>
      </w:r>
      <w:r w:rsidRPr="001449B1">
        <w:rPr>
          <w:rFonts w:eastAsia="Times New Roman"/>
          <w:color w:val="auto"/>
          <w:sz w:val="20"/>
          <w:szCs w:val="20"/>
          <w:lang w:val="en-CA" w:eastAsia="en-CA"/>
        </w:rPr>
        <w:t>conversations to occur, where differences can be discu</w:t>
      </w:r>
      <w:r>
        <w:rPr>
          <w:rFonts w:eastAsia="Times New Roman"/>
          <w:color w:val="auto"/>
          <w:sz w:val="20"/>
          <w:szCs w:val="20"/>
          <w:lang w:val="en-CA" w:eastAsia="en-CA"/>
        </w:rPr>
        <w:t xml:space="preserve">ssed, relationships managed and </w:t>
      </w:r>
      <w:r w:rsidRPr="001449B1">
        <w:rPr>
          <w:rFonts w:eastAsia="Times New Roman"/>
          <w:color w:val="auto"/>
          <w:sz w:val="20"/>
          <w:szCs w:val="20"/>
          <w:lang w:val="en-CA" w:eastAsia="en-CA"/>
        </w:rPr>
        <w:t>disputes resolved.</w:t>
      </w:r>
      <w:r>
        <w:rPr>
          <w:rFonts w:eastAsia="Times New Roman"/>
          <w:color w:val="auto"/>
          <w:sz w:val="20"/>
          <w:szCs w:val="20"/>
          <w:lang w:val="en-CA" w:eastAsia="en-CA"/>
        </w:rPr>
        <w:t xml:space="preserve"> AKA Conflict resolution or Problem Solving skills (values </w:t>
      </w:r>
      <w:r w:rsidRPr="001449B1">
        <w:rPr>
          <w:rFonts w:eastAsia="Times New Roman"/>
          <w:color w:val="auto"/>
          <w:sz w:val="20"/>
          <w:szCs w:val="20"/>
          <w:lang w:val="en-CA" w:eastAsia="en-CA"/>
        </w:rPr>
        <w:t>clarification, facilitation, negotiation, mediation an</w:t>
      </w:r>
      <w:r>
        <w:rPr>
          <w:rFonts w:eastAsia="Times New Roman"/>
          <w:color w:val="auto"/>
          <w:sz w:val="20"/>
          <w:szCs w:val="20"/>
          <w:lang w:val="en-CA" w:eastAsia="en-CA"/>
        </w:rPr>
        <w:t>d cross-cultural communication and resolution skills). What grade level is this targeted at?</w:t>
      </w:r>
    </w:p>
  </w:comment>
  <w:comment w:id="6" w:author="bcandrewyoung" w:date="2010-09-30T00:02:00Z" w:initials="bcay">
    <w:p w:rsidR="001449B1" w:rsidRDefault="001449B1">
      <w:pPr>
        <w:pStyle w:val="CommentText"/>
      </w:pPr>
      <w:r>
        <w:rPr>
          <w:rStyle w:val="CommentReference"/>
        </w:rPr>
        <w:annotationRef/>
      </w:r>
      <w:r>
        <w:t>Have you considered that the impact of building residences on the school will differ depending on the density and type of housing created? Can you get the students to project what might happen if high density housing were to be constructed? Is there a way for them to consider the potential impacts of the options you provide? This may affect their decision making process.</w:t>
      </w:r>
    </w:p>
  </w:comment>
  <w:comment w:id="7" w:author="bcandrewyoung" w:date="2010-09-30T00:06:00Z" w:initials="bcay">
    <w:p w:rsidR="0025512C" w:rsidRDefault="0025512C">
      <w:pPr>
        <w:pStyle w:val="CommentText"/>
      </w:pPr>
      <w:r>
        <w:rPr>
          <w:rStyle w:val="CommentReference"/>
        </w:rPr>
        <w:annotationRef/>
      </w:r>
      <w:r>
        <w:t>So it would be nice to provide context for the students here. Merely jumping into the Lorax seems abrupt and disjointed and will affect students choices. The story is environmental and a possible and likely outcome is that they may choose their key stakeholders as a result of the impact of the story.</w:t>
      </w:r>
    </w:p>
  </w:comment>
  <w:comment w:id="8" w:author="bcandrewyoung" w:date="2010-09-30T00:08:00Z" w:initials="bcay">
    <w:p w:rsidR="0025512C" w:rsidRDefault="0025512C">
      <w:pPr>
        <w:pStyle w:val="CommentText"/>
      </w:pPr>
      <w:r>
        <w:rPr>
          <w:rStyle w:val="CommentReference"/>
        </w:rPr>
        <w:annotationRef/>
      </w:r>
      <w:r>
        <w:t>It seems like there is a valuable civics connection here where you could discuss the difference between direct and representative democracy.</w:t>
      </w:r>
    </w:p>
  </w:comment>
  <w:comment w:id="9" w:author="bcandrewyoung" w:date="2010-09-30T00:11:00Z" w:initials="bcay">
    <w:p w:rsidR="0025512C" w:rsidRDefault="0025512C">
      <w:pPr>
        <w:pStyle w:val="CommentText"/>
      </w:pPr>
      <w:r>
        <w:rPr>
          <w:rStyle w:val="CommentReference"/>
        </w:rPr>
        <w:annotationRef/>
      </w:r>
      <w:r>
        <w:t>I might be out of the loop here but what is their current unit? Is the entire package based around environmental conflict and change? Could this be extended to a round table discussion where the students take on the roles of key stakeholders? Will there be other extensions of the activity because it feels somewhat truncated here.</w:t>
      </w:r>
    </w:p>
  </w:comment>
  <w:comment w:id="10" w:author="bcandrewyoung" w:date="2010-09-29T23:49:00Z" w:initials="bcay">
    <w:p w:rsidR="000B7F1D" w:rsidRDefault="000B7F1D">
      <w:pPr>
        <w:pStyle w:val="CommentText"/>
      </w:pPr>
      <w:r>
        <w:rPr>
          <w:rStyle w:val="CommentReference"/>
        </w:rPr>
        <w:annotationRef/>
      </w:r>
      <w:r>
        <w:t>I would assume that you have copyright permission to reproduce this.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3481" w:rsidRDefault="00073481">
      <w:r>
        <w:separator/>
      </w:r>
    </w:p>
  </w:endnote>
  <w:endnote w:type="continuationSeparator" w:id="0">
    <w:p w:rsidR="00073481" w:rsidRDefault="000734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7040011" w:usb3="00000000" w:csb0="00020000" w:csb1="00000000"/>
  </w:font>
  <w:font w:name="Tahoma">
    <w:panose1 w:val="020B0604030504040204"/>
    <w:charset w:val="00"/>
    <w:family w:val="swiss"/>
    <w:pitch w:val="variable"/>
    <w:sig w:usb0="E1002A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F1D" w:rsidRDefault="000B7F1D">
    <w:pPr>
      <w:pStyle w:val="HeaderFooterA"/>
      <w:tabs>
        <w:tab w:val="clear" w:pos="9360"/>
        <w:tab w:val="right" w:pos="9340"/>
      </w:tabs>
      <w:rPr>
        <w:rFonts w:ascii="Times New Roman" w:eastAsia="Times New Roman" w:hAnsi="Times New Roman"/>
        <w:color w:val="auto"/>
        <w:lang w:val="en-CA" w:eastAsia="en-C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F1D" w:rsidRDefault="000B7F1D">
    <w:pPr>
      <w:pStyle w:val="HeaderFooterA"/>
      <w:tabs>
        <w:tab w:val="clear" w:pos="9360"/>
        <w:tab w:val="right" w:pos="9340"/>
      </w:tabs>
      <w:rPr>
        <w:rFonts w:ascii="Times New Roman" w:eastAsia="Times New Roman" w:hAnsi="Times New Roman"/>
        <w:color w:val="auto"/>
        <w:lang w:val="en-CA" w:eastAsia="en-C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F1D" w:rsidRDefault="000B7F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3481" w:rsidRDefault="00073481">
      <w:r>
        <w:separator/>
      </w:r>
    </w:p>
  </w:footnote>
  <w:footnote w:type="continuationSeparator" w:id="0">
    <w:p w:rsidR="00073481" w:rsidRDefault="000734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F1D" w:rsidRDefault="000B7F1D">
    <w:pPr>
      <w:pStyle w:val="HeaderFooterA"/>
      <w:tabs>
        <w:tab w:val="clear" w:pos="9360"/>
        <w:tab w:val="right" w:pos="9340"/>
      </w:tabs>
      <w:rPr>
        <w:rFonts w:ascii="Times New Roman" w:eastAsia="Times New Roman" w:hAnsi="Times New Roman"/>
        <w:color w:val="auto"/>
        <w:lang w:val="en-CA" w:eastAsia="en-CA"/>
      </w:rPr>
    </w:pPr>
    <w:r w:rsidRPr="0044786D">
      <w:rPr>
        <w:lang w:val="en-CA" w:eastAsia="en-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9.9pt;height:219.95pt;rotation:315;z-index:-251658752;mso-wrap-edited:f;mso-position-horizontal:center;mso-position-horizontal-relative:margin;mso-position-vertical:center;mso-position-vertical-relative:margin" wrapcoords="20459 2064 19612 2064 18693 958 18251 663 18177 810 17883 884 17478 1032 17000 1916 16853 3243 16889 4939 16190 5234 15970 5676 16301 7077 16926 8330 16889 9952 14792 5823 13798 4423 13541 4939 12768 4939 12511 5086 12106 5307 11591 6045 10266 4939 10192 4939 9567 5086 9052 5971 8720 5307 8021 4939 7874 5234 7837 6855 5593 2359 4415 442 4084 1032 2391 958 772 1032 772 16365 883 16587 4342 16513 4967 16144 5482 15407 5887 14596 6181 13564 7396 15997 8316 17176 8536 16587 8684 16808 8757 16513 8794 12090 9052 12606 11848 16808 12032 16881 12768 17029 12879 16955 13504 16660 13541 16587 14056 15997 14166 16218 15234 16881 15528 16955 15859 16660 16043 16070 15822 15112 15307 13490 16742 16365 17441 17176 17736 16660 17809 16070 17809 15112 17883 13638 20275 16734 21268 16881 21379 16513 21452 15628 21232 14596 20606 12384 20569 7372 21195 6855 21342 7077 21452 5602 20569 2285 20459 2064" fillcolor="black" stroked="f">
          <v:fill opacity=".5"/>
          <v:textpath style="font-family:&quot;Helvetica&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F1D" w:rsidRDefault="000B7F1D">
    <w:pPr>
      <w:pStyle w:val="HeaderFooterA"/>
      <w:tabs>
        <w:tab w:val="clear" w:pos="9360"/>
        <w:tab w:val="right" w:pos="9340"/>
      </w:tabs>
      <w:rPr>
        <w:rFonts w:ascii="Times New Roman" w:eastAsia="Times New Roman" w:hAnsi="Times New Roman"/>
        <w:color w:val="auto"/>
        <w:lang w:val="en-CA" w:eastAsia="en-CA"/>
      </w:rPr>
    </w:pPr>
    <w:r w:rsidRPr="0044786D">
      <w:rPr>
        <w:lang w:val="en-CA" w:eastAsia="en-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9.9pt;height:219.95pt;rotation:315;z-index:-251659776;mso-wrap-edited:f;mso-position-horizontal:center;mso-position-horizontal-relative:margin;mso-position-vertical:center;mso-position-vertical-relative:margin" wrapcoords="20459 2064 19612 2064 18693 958 18251 663 18177 810 17883 884 17478 1032 17000 1916 16853 3243 16889 4939 16190 5234 15970 5676 16301 7077 16926 8330 16889 9952 14792 5823 13798 4423 13541 4939 12768 4939 12511 5086 12106 5307 11591 6045 10266 4939 10192 4939 9567 5086 9052 5971 8720 5307 8021 4939 7874 5234 7837 6855 5593 2359 4415 442 4084 1032 2391 958 772 1032 772 16365 883 16587 4342 16513 4967 16144 5482 15407 5887 14596 6181 13564 7396 15997 8316 17176 8536 16587 8684 16808 8757 16513 8794 12090 9052 12606 11848 16808 12032 16881 12768 17029 12879 16955 13504 16660 13541 16587 14056 15997 14166 16218 15234 16881 15528 16955 15859 16660 16043 16070 15822 15112 15307 13490 16742 16365 17441 17176 17736 16660 17809 16070 17809 15112 17883 13638 20275 16734 21268 16881 21379 16513 21452 15628 21232 14596 20606 12384 20569 7372 21195 6855 21342 7077 21452 5602 20569 2285 20459 2064" fillcolor="black" stroked="f">
          <v:fill opacity=".5"/>
          <v:textpath style="font-family:&quot;Helvetica&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F1D" w:rsidRDefault="000B7F1D">
    <w:pPr>
      <w:pStyle w:val="Header"/>
    </w:pPr>
    <w:r w:rsidRPr="0044786D">
      <w:rPr>
        <w:szCs w:val="20"/>
        <w:lang w:val="en-CA" w:eastAsia="en-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39.9pt;height:219.95pt;rotation:315;z-index:-251657728;mso-wrap-edited:f;mso-position-horizontal:center;mso-position-horizontal-relative:margin;mso-position-vertical:center;mso-position-vertical-relative:margin" wrapcoords="20459 2064 19612 2064 18693 958 18251 663 18177 810 17883 884 17478 1032 17000 1916 16853 3243 16889 4939 16190 5234 15970 5676 16301 7077 16926 8330 16889 9952 14792 5823 13798 4423 13541 4939 12768 4939 12511 5086 12106 5307 11591 6045 10266 4939 10192 4939 9567 5086 9052 5971 8720 5307 8021 4939 7874 5234 7837 6855 5593 2359 4415 442 4084 1032 2391 958 772 1032 772 16365 883 16587 4342 16513 4967 16144 5482 15407 5887 14596 6181 13564 7396 15997 8316 17176 8536 16587 8684 16808 8757 16513 8794 12090 9052 12606 11848 16808 12032 16881 12768 17029 12879 16955 13504 16660 13541 16587 14056 15997 14166 16218 15234 16881 15528 16955 15859 16660 16043 16070 15822 15112 15307 13490 16742 16365 17441 17176 17736 16660 17809 16070 17809 15112 17883 13638 20275 16734 21268 16881 21379 16513 21452 15628 21232 14596 20606 12384 20569 7372 21195 6855 21342 7077 21452 5602 20569 2285 20459 2064" fillcolor="black" stroked="f">
          <v:fill opacity=".5"/>
          <v:textpath style="font-family:&quot;Helvetica&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upperLetter"/>
      <w:lvlText w:val="%1."/>
      <w:lvlJc w:val="left"/>
      <w:pPr>
        <w:tabs>
          <w:tab w:val="num" w:pos="293"/>
        </w:tabs>
        <w:ind w:left="293" w:firstLine="0"/>
      </w:pPr>
      <w:rPr>
        <w:rFonts w:hint="default"/>
        <w:color w:val="000000"/>
        <w:position w:val="0"/>
        <w:sz w:val="24"/>
      </w:rPr>
    </w:lvl>
    <w:lvl w:ilvl="1">
      <w:start w:val="1"/>
      <w:numFmt w:val="upperLetter"/>
      <w:suff w:val="nothing"/>
      <w:lvlText w:val="%2."/>
      <w:lvlJc w:val="left"/>
      <w:pPr>
        <w:ind w:left="0" w:firstLine="1013"/>
      </w:pPr>
      <w:rPr>
        <w:rFonts w:hint="default"/>
        <w:color w:val="000000"/>
        <w:position w:val="0"/>
        <w:sz w:val="24"/>
      </w:rPr>
    </w:lvl>
    <w:lvl w:ilvl="2">
      <w:start w:val="1"/>
      <w:numFmt w:val="upperLetter"/>
      <w:suff w:val="nothing"/>
      <w:lvlText w:val="%3."/>
      <w:lvlJc w:val="left"/>
      <w:pPr>
        <w:ind w:left="0" w:firstLine="1733"/>
      </w:pPr>
      <w:rPr>
        <w:rFonts w:hint="default"/>
        <w:color w:val="000000"/>
        <w:position w:val="0"/>
        <w:sz w:val="24"/>
      </w:rPr>
    </w:lvl>
    <w:lvl w:ilvl="3">
      <w:start w:val="1"/>
      <w:numFmt w:val="upperLetter"/>
      <w:suff w:val="nothing"/>
      <w:lvlText w:val="%4."/>
      <w:lvlJc w:val="left"/>
      <w:pPr>
        <w:ind w:left="0" w:firstLine="2453"/>
      </w:pPr>
      <w:rPr>
        <w:rFonts w:hint="default"/>
        <w:color w:val="000000"/>
        <w:position w:val="0"/>
        <w:sz w:val="24"/>
      </w:rPr>
    </w:lvl>
    <w:lvl w:ilvl="4">
      <w:start w:val="1"/>
      <w:numFmt w:val="upperLetter"/>
      <w:suff w:val="nothing"/>
      <w:lvlText w:val="%5."/>
      <w:lvlJc w:val="left"/>
      <w:pPr>
        <w:ind w:left="0" w:firstLine="3173"/>
      </w:pPr>
      <w:rPr>
        <w:rFonts w:hint="default"/>
        <w:color w:val="000000"/>
        <w:position w:val="0"/>
        <w:sz w:val="24"/>
      </w:rPr>
    </w:lvl>
    <w:lvl w:ilvl="5">
      <w:start w:val="1"/>
      <w:numFmt w:val="upperLetter"/>
      <w:suff w:val="nothing"/>
      <w:lvlText w:val="%6."/>
      <w:lvlJc w:val="left"/>
      <w:pPr>
        <w:ind w:left="0" w:firstLine="3893"/>
      </w:pPr>
      <w:rPr>
        <w:rFonts w:hint="default"/>
        <w:color w:val="000000"/>
        <w:position w:val="0"/>
        <w:sz w:val="24"/>
      </w:rPr>
    </w:lvl>
    <w:lvl w:ilvl="6">
      <w:start w:val="1"/>
      <w:numFmt w:val="upperLetter"/>
      <w:suff w:val="nothing"/>
      <w:lvlText w:val="%7."/>
      <w:lvlJc w:val="left"/>
      <w:pPr>
        <w:ind w:left="0" w:firstLine="4613"/>
      </w:pPr>
      <w:rPr>
        <w:rFonts w:hint="default"/>
        <w:color w:val="000000"/>
        <w:position w:val="0"/>
        <w:sz w:val="24"/>
      </w:rPr>
    </w:lvl>
    <w:lvl w:ilvl="7">
      <w:start w:val="1"/>
      <w:numFmt w:val="upperLetter"/>
      <w:suff w:val="nothing"/>
      <w:lvlText w:val="%8."/>
      <w:lvlJc w:val="left"/>
      <w:pPr>
        <w:ind w:left="0" w:firstLine="5333"/>
      </w:pPr>
      <w:rPr>
        <w:rFonts w:hint="default"/>
        <w:color w:val="000000"/>
        <w:position w:val="0"/>
        <w:sz w:val="24"/>
      </w:rPr>
    </w:lvl>
    <w:lvl w:ilvl="8">
      <w:start w:val="1"/>
      <w:numFmt w:val="upperLetter"/>
      <w:suff w:val="nothing"/>
      <w:lvlText w:val="%9."/>
      <w:lvlJc w:val="left"/>
      <w:pPr>
        <w:ind w:left="0" w:firstLine="6053"/>
      </w:pPr>
      <w:rPr>
        <w:rFonts w:hint="default"/>
        <w:color w:val="000000"/>
        <w:position w:val="0"/>
        <w:sz w:val="24"/>
      </w:rPr>
    </w:lvl>
  </w:abstractNum>
  <w:abstractNum w:abstractNumId="1">
    <w:nsid w:val="00000002"/>
    <w:multiLevelType w:val="multilevel"/>
    <w:tmpl w:val="894EE874"/>
    <w:lvl w:ilvl="0">
      <w:numFmt w:val="bullet"/>
      <w:lvlText w:val="•"/>
      <w:lvlJc w:val="left"/>
      <w:pPr>
        <w:tabs>
          <w:tab w:val="num" w:pos="180"/>
        </w:tabs>
        <w:ind w:left="180" w:firstLine="0"/>
      </w:pPr>
      <w:rPr>
        <w:rFonts w:hint="default"/>
        <w:color w:val="000000"/>
        <w:position w:val="0"/>
        <w:sz w:val="24"/>
      </w:rPr>
    </w:lvl>
    <w:lvl w:ilvl="1">
      <w:start w:val="1"/>
      <w:numFmt w:val="bullet"/>
      <w:suff w:val="nothing"/>
      <w:lvlText w:val="•"/>
      <w:lvlJc w:val="left"/>
      <w:pPr>
        <w:ind w:left="0" w:firstLine="540"/>
      </w:pPr>
      <w:rPr>
        <w:rFonts w:hint="default"/>
        <w:color w:val="000000"/>
        <w:position w:val="0"/>
        <w:sz w:val="24"/>
      </w:rPr>
    </w:lvl>
    <w:lvl w:ilvl="2">
      <w:start w:val="1"/>
      <w:numFmt w:val="bullet"/>
      <w:suff w:val="nothing"/>
      <w:lvlText w:val="•"/>
      <w:lvlJc w:val="left"/>
      <w:pPr>
        <w:ind w:left="0" w:firstLine="900"/>
      </w:pPr>
      <w:rPr>
        <w:rFonts w:hint="default"/>
        <w:color w:val="000000"/>
        <w:position w:val="0"/>
        <w:sz w:val="24"/>
      </w:rPr>
    </w:lvl>
    <w:lvl w:ilvl="3">
      <w:start w:val="1"/>
      <w:numFmt w:val="bullet"/>
      <w:suff w:val="nothing"/>
      <w:lvlText w:val="•"/>
      <w:lvlJc w:val="left"/>
      <w:pPr>
        <w:ind w:left="0" w:firstLine="1260"/>
      </w:pPr>
      <w:rPr>
        <w:rFonts w:hint="default"/>
        <w:color w:val="000000"/>
        <w:position w:val="0"/>
        <w:sz w:val="24"/>
      </w:rPr>
    </w:lvl>
    <w:lvl w:ilvl="4">
      <w:start w:val="1"/>
      <w:numFmt w:val="bullet"/>
      <w:suff w:val="nothing"/>
      <w:lvlText w:val="•"/>
      <w:lvlJc w:val="left"/>
      <w:pPr>
        <w:ind w:left="0" w:firstLine="1620"/>
      </w:pPr>
      <w:rPr>
        <w:rFonts w:hint="default"/>
        <w:color w:val="000000"/>
        <w:position w:val="0"/>
        <w:sz w:val="24"/>
      </w:rPr>
    </w:lvl>
    <w:lvl w:ilvl="5">
      <w:start w:val="1"/>
      <w:numFmt w:val="bullet"/>
      <w:suff w:val="nothing"/>
      <w:lvlText w:val="•"/>
      <w:lvlJc w:val="left"/>
      <w:pPr>
        <w:ind w:left="0" w:firstLine="1980"/>
      </w:pPr>
      <w:rPr>
        <w:rFonts w:hint="default"/>
        <w:color w:val="000000"/>
        <w:position w:val="0"/>
        <w:sz w:val="24"/>
      </w:rPr>
    </w:lvl>
    <w:lvl w:ilvl="6">
      <w:start w:val="1"/>
      <w:numFmt w:val="bullet"/>
      <w:suff w:val="nothing"/>
      <w:lvlText w:val="•"/>
      <w:lvlJc w:val="left"/>
      <w:pPr>
        <w:ind w:left="0" w:firstLine="2340"/>
      </w:pPr>
      <w:rPr>
        <w:rFonts w:hint="default"/>
        <w:color w:val="000000"/>
        <w:position w:val="0"/>
        <w:sz w:val="24"/>
      </w:rPr>
    </w:lvl>
    <w:lvl w:ilvl="7">
      <w:start w:val="1"/>
      <w:numFmt w:val="bullet"/>
      <w:suff w:val="nothing"/>
      <w:lvlText w:val="•"/>
      <w:lvlJc w:val="left"/>
      <w:pPr>
        <w:ind w:left="0" w:firstLine="2700"/>
      </w:pPr>
      <w:rPr>
        <w:rFonts w:hint="default"/>
        <w:color w:val="000000"/>
        <w:position w:val="0"/>
        <w:sz w:val="24"/>
      </w:rPr>
    </w:lvl>
    <w:lvl w:ilvl="8">
      <w:start w:val="1"/>
      <w:numFmt w:val="bullet"/>
      <w:suff w:val="nothing"/>
      <w:lvlText w:val="•"/>
      <w:lvlJc w:val="left"/>
      <w:pPr>
        <w:ind w:left="0" w:firstLine="3060"/>
      </w:pPr>
      <w:rPr>
        <w:rFonts w:hint="default"/>
        <w:color w:val="000000"/>
        <w:position w:val="0"/>
        <w:sz w:val="24"/>
      </w:rPr>
    </w:lvl>
  </w:abstractNum>
  <w:abstractNum w:abstractNumId="2">
    <w:nsid w:val="00000003"/>
    <w:multiLevelType w:val="multilevel"/>
    <w:tmpl w:val="894EE875"/>
    <w:lvl w:ilvl="0">
      <w:numFmt w:val="bullet"/>
      <w:lvlText w:val="•"/>
      <w:lvlJc w:val="left"/>
      <w:pPr>
        <w:tabs>
          <w:tab w:val="num" w:pos="180"/>
        </w:tabs>
        <w:ind w:left="180" w:firstLine="0"/>
      </w:pPr>
      <w:rPr>
        <w:rFonts w:hint="default"/>
        <w:position w:val="0"/>
        <w:sz w:val="24"/>
      </w:rPr>
    </w:lvl>
    <w:lvl w:ilvl="1">
      <w:start w:val="1"/>
      <w:numFmt w:val="bullet"/>
      <w:suff w:val="nothing"/>
      <w:lvlText w:val="•"/>
      <w:lvlJc w:val="left"/>
      <w:pPr>
        <w:ind w:left="0" w:firstLine="540"/>
      </w:pPr>
      <w:rPr>
        <w:rFonts w:hint="default"/>
        <w:position w:val="0"/>
        <w:sz w:val="24"/>
      </w:rPr>
    </w:lvl>
    <w:lvl w:ilvl="2">
      <w:start w:val="1"/>
      <w:numFmt w:val="bullet"/>
      <w:suff w:val="nothing"/>
      <w:lvlText w:val="•"/>
      <w:lvlJc w:val="left"/>
      <w:pPr>
        <w:ind w:left="0" w:firstLine="900"/>
      </w:pPr>
      <w:rPr>
        <w:rFonts w:hint="default"/>
        <w:position w:val="0"/>
        <w:sz w:val="24"/>
      </w:rPr>
    </w:lvl>
    <w:lvl w:ilvl="3">
      <w:start w:val="1"/>
      <w:numFmt w:val="bullet"/>
      <w:suff w:val="nothing"/>
      <w:lvlText w:val="•"/>
      <w:lvlJc w:val="left"/>
      <w:pPr>
        <w:ind w:left="0" w:firstLine="1260"/>
      </w:pPr>
      <w:rPr>
        <w:rFonts w:hint="default"/>
        <w:position w:val="0"/>
        <w:sz w:val="24"/>
      </w:rPr>
    </w:lvl>
    <w:lvl w:ilvl="4">
      <w:start w:val="1"/>
      <w:numFmt w:val="bullet"/>
      <w:suff w:val="nothing"/>
      <w:lvlText w:val="•"/>
      <w:lvlJc w:val="left"/>
      <w:pPr>
        <w:ind w:left="0" w:firstLine="1620"/>
      </w:pPr>
      <w:rPr>
        <w:rFonts w:hint="default"/>
        <w:position w:val="0"/>
        <w:sz w:val="24"/>
      </w:rPr>
    </w:lvl>
    <w:lvl w:ilvl="5">
      <w:start w:val="1"/>
      <w:numFmt w:val="bullet"/>
      <w:suff w:val="nothing"/>
      <w:lvlText w:val="•"/>
      <w:lvlJc w:val="left"/>
      <w:pPr>
        <w:ind w:left="0" w:firstLine="1980"/>
      </w:pPr>
      <w:rPr>
        <w:rFonts w:hint="default"/>
        <w:position w:val="0"/>
        <w:sz w:val="24"/>
      </w:rPr>
    </w:lvl>
    <w:lvl w:ilvl="6">
      <w:start w:val="1"/>
      <w:numFmt w:val="bullet"/>
      <w:suff w:val="nothing"/>
      <w:lvlText w:val="•"/>
      <w:lvlJc w:val="left"/>
      <w:pPr>
        <w:ind w:left="0" w:firstLine="2340"/>
      </w:pPr>
      <w:rPr>
        <w:rFonts w:hint="default"/>
        <w:position w:val="0"/>
        <w:sz w:val="24"/>
      </w:rPr>
    </w:lvl>
    <w:lvl w:ilvl="7">
      <w:start w:val="1"/>
      <w:numFmt w:val="bullet"/>
      <w:suff w:val="nothing"/>
      <w:lvlText w:val="•"/>
      <w:lvlJc w:val="left"/>
      <w:pPr>
        <w:ind w:left="0" w:firstLine="270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3">
    <w:nsid w:val="00000004"/>
    <w:multiLevelType w:val="multilevel"/>
    <w:tmpl w:val="894EE876"/>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suff w:val="nothing"/>
      <w:lvlText w:val="•"/>
      <w:lvlJc w:val="left"/>
      <w:pPr>
        <w:ind w:left="0" w:firstLine="2340"/>
      </w:pPr>
      <w:rPr>
        <w:rFonts w:hint="default"/>
        <w:position w:val="0"/>
        <w:sz w:val="24"/>
      </w:rPr>
    </w:lvl>
    <w:lvl w:ilvl="7">
      <w:numFmt w:val="bullet"/>
      <w:lvlText w:val="•"/>
      <w:lvlJc w:val="left"/>
      <w:pPr>
        <w:tabs>
          <w:tab w:val="num" w:pos="180"/>
        </w:tabs>
        <w:ind w:left="180" w:firstLine="252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4">
    <w:nsid w:val="00000005"/>
    <w:multiLevelType w:val="multilevel"/>
    <w:tmpl w:val="894EE877"/>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suff w:val="nothing"/>
      <w:lvlText w:val="•"/>
      <w:lvlJc w:val="left"/>
      <w:pPr>
        <w:ind w:left="0" w:firstLine="2340"/>
      </w:pPr>
      <w:rPr>
        <w:rFonts w:hint="default"/>
        <w:position w:val="0"/>
        <w:sz w:val="24"/>
      </w:rPr>
    </w:lvl>
    <w:lvl w:ilvl="7">
      <w:numFmt w:val="bullet"/>
      <w:suff w:val="nothing"/>
      <w:lvlText w:val="•"/>
      <w:lvlJc w:val="left"/>
      <w:pPr>
        <w:ind w:left="0" w:firstLine="2700"/>
      </w:pPr>
      <w:rPr>
        <w:rFonts w:hint="default"/>
        <w:position w:val="0"/>
        <w:sz w:val="24"/>
      </w:rPr>
    </w:lvl>
    <w:lvl w:ilvl="8">
      <w:numFmt w:val="bullet"/>
      <w:lvlText w:val="•"/>
      <w:lvlJc w:val="left"/>
      <w:pPr>
        <w:tabs>
          <w:tab w:val="num" w:pos="180"/>
        </w:tabs>
        <w:ind w:left="180" w:firstLine="2880"/>
      </w:pPr>
      <w:rPr>
        <w:rFonts w:hint="default"/>
        <w:position w:val="0"/>
        <w:sz w:val="24"/>
      </w:rPr>
    </w:lvl>
  </w:abstractNum>
  <w:abstractNum w:abstractNumId="5">
    <w:nsid w:val="00000006"/>
    <w:multiLevelType w:val="multilevel"/>
    <w:tmpl w:val="894EE878"/>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suff w:val="nothing"/>
      <w:lvlText w:val="•"/>
      <w:lvlJc w:val="left"/>
      <w:pPr>
        <w:ind w:left="0" w:firstLine="2340"/>
      </w:pPr>
      <w:rPr>
        <w:rFonts w:hint="default"/>
        <w:position w:val="0"/>
        <w:sz w:val="24"/>
      </w:rPr>
    </w:lvl>
    <w:lvl w:ilvl="7">
      <w:numFmt w:val="bullet"/>
      <w:lvlText w:val="•"/>
      <w:lvlJc w:val="left"/>
      <w:pPr>
        <w:tabs>
          <w:tab w:val="num" w:pos="180"/>
        </w:tabs>
        <w:ind w:left="180" w:firstLine="252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6">
    <w:nsid w:val="00000007"/>
    <w:multiLevelType w:val="multilevel"/>
    <w:tmpl w:val="894EE879"/>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suff w:val="nothing"/>
      <w:lvlText w:val="•"/>
      <w:lvlJc w:val="left"/>
      <w:pPr>
        <w:ind w:left="0" w:firstLine="2340"/>
      </w:pPr>
      <w:rPr>
        <w:rFonts w:hint="default"/>
        <w:position w:val="0"/>
        <w:sz w:val="24"/>
      </w:rPr>
    </w:lvl>
    <w:lvl w:ilvl="7">
      <w:numFmt w:val="bullet"/>
      <w:lvlText w:val="•"/>
      <w:lvlJc w:val="left"/>
      <w:pPr>
        <w:tabs>
          <w:tab w:val="num" w:pos="180"/>
        </w:tabs>
        <w:ind w:left="180" w:firstLine="252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7">
    <w:nsid w:val="00000008"/>
    <w:multiLevelType w:val="multilevel"/>
    <w:tmpl w:val="894EE87A"/>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suff w:val="nothing"/>
      <w:lvlText w:val="•"/>
      <w:lvlJc w:val="left"/>
      <w:pPr>
        <w:ind w:left="0" w:firstLine="2340"/>
      </w:pPr>
      <w:rPr>
        <w:rFonts w:hint="default"/>
        <w:position w:val="0"/>
        <w:sz w:val="24"/>
      </w:rPr>
    </w:lvl>
    <w:lvl w:ilvl="7">
      <w:numFmt w:val="bullet"/>
      <w:suff w:val="nothing"/>
      <w:lvlText w:val="•"/>
      <w:lvlJc w:val="left"/>
      <w:pPr>
        <w:ind w:left="0" w:firstLine="2700"/>
      </w:pPr>
      <w:rPr>
        <w:rFonts w:hint="default"/>
        <w:position w:val="0"/>
        <w:sz w:val="24"/>
      </w:rPr>
    </w:lvl>
    <w:lvl w:ilvl="8">
      <w:numFmt w:val="bullet"/>
      <w:lvlText w:val="•"/>
      <w:lvlJc w:val="left"/>
      <w:pPr>
        <w:tabs>
          <w:tab w:val="num" w:pos="180"/>
        </w:tabs>
        <w:ind w:left="180" w:firstLine="2880"/>
      </w:pPr>
      <w:rPr>
        <w:rFonts w:hint="default"/>
        <w:position w:val="0"/>
        <w:sz w:val="24"/>
      </w:rPr>
    </w:lvl>
  </w:abstractNum>
  <w:abstractNum w:abstractNumId="8">
    <w:nsid w:val="00000009"/>
    <w:multiLevelType w:val="multilevel"/>
    <w:tmpl w:val="894EE87B"/>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suff w:val="nothing"/>
      <w:lvlText w:val="•"/>
      <w:lvlJc w:val="left"/>
      <w:pPr>
        <w:ind w:left="0" w:firstLine="2340"/>
      </w:pPr>
      <w:rPr>
        <w:rFonts w:hint="default"/>
        <w:position w:val="0"/>
        <w:sz w:val="24"/>
      </w:rPr>
    </w:lvl>
    <w:lvl w:ilvl="7">
      <w:numFmt w:val="bullet"/>
      <w:lvlText w:val="•"/>
      <w:lvlJc w:val="left"/>
      <w:pPr>
        <w:tabs>
          <w:tab w:val="num" w:pos="180"/>
        </w:tabs>
        <w:ind w:left="180" w:firstLine="252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9">
    <w:nsid w:val="0000000A"/>
    <w:multiLevelType w:val="multilevel"/>
    <w:tmpl w:val="894EE87C"/>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lvlText w:val="•"/>
      <w:lvlJc w:val="left"/>
      <w:pPr>
        <w:tabs>
          <w:tab w:val="num" w:pos="180"/>
        </w:tabs>
        <w:ind w:left="180" w:firstLine="2160"/>
      </w:pPr>
      <w:rPr>
        <w:rFonts w:hint="default"/>
        <w:position w:val="0"/>
        <w:sz w:val="24"/>
      </w:rPr>
    </w:lvl>
    <w:lvl w:ilvl="7">
      <w:start w:val="1"/>
      <w:numFmt w:val="bullet"/>
      <w:suff w:val="nothing"/>
      <w:lvlText w:val="•"/>
      <w:lvlJc w:val="left"/>
      <w:pPr>
        <w:ind w:left="0" w:firstLine="270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10">
    <w:nsid w:val="0000000B"/>
    <w:multiLevelType w:val="multilevel"/>
    <w:tmpl w:val="894EE87D"/>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suff w:val="nothing"/>
      <w:lvlText w:val="•"/>
      <w:lvlJc w:val="left"/>
      <w:pPr>
        <w:ind w:left="0" w:firstLine="2340"/>
      </w:pPr>
      <w:rPr>
        <w:rFonts w:hint="default"/>
        <w:position w:val="0"/>
        <w:sz w:val="24"/>
      </w:rPr>
    </w:lvl>
    <w:lvl w:ilvl="7">
      <w:numFmt w:val="bullet"/>
      <w:lvlText w:val="•"/>
      <w:lvlJc w:val="left"/>
      <w:pPr>
        <w:tabs>
          <w:tab w:val="num" w:pos="180"/>
        </w:tabs>
        <w:ind w:left="180" w:firstLine="252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11">
    <w:nsid w:val="0000000C"/>
    <w:multiLevelType w:val="multilevel"/>
    <w:tmpl w:val="894EE87E"/>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lvlText w:val="•"/>
      <w:lvlJc w:val="left"/>
      <w:pPr>
        <w:tabs>
          <w:tab w:val="num" w:pos="180"/>
        </w:tabs>
        <w:ind w:left="180" w:firstLine="2160"/>
      </w:pPr>
      <w:rPr>
        <w:rFonts w:hint="default"/>
        <w:position w:val="0"/>
        <w:sz w:val="24"/>
      </w:rPr>
    </w:lvl>
    <w:lvl w:ilvl="7">
      <w:start w:val="1"/>
      <w:numFmt w:val="bullet"/>
      <w:suff w:val="nothing"/>
      <w:lvlText w:val="•"/>
      <w:lvlJc w:val="left"/>
      <w:pPr>
        <w:ind w:left="0" w:firstLine="270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12">
    <w:nsid w:val="0000000D"/>
    <w:multiLevelType w:val="multilevel"/>
    <w:tmpl w:val="894EE87F"/>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suff w:val="nothing"/>
      <w:lvlText w:val="•"/>
      <w:lvlJc w:val="left"/>
      <w:pPr>
        <w:ind w:left="0" w:firstLine="2340"/>
      </w:pPr>
      <w:rPr>
        <w:rFonts w:hint="default"/>
        <w:position w:val="0"/>
        <w:sz w:val="24"/>
      </w:rPr>
    </w:lvl>
    <w:lvl w:ilvl="7">
      <w:numFmt w:val="bullet"/>
      <w:lvlText w:val="•"/>
      <w:lvlJc w:val="left"/>
      <w:pPr>
        <w:tabs>
          <w:tab w:val="num" w:pos="180"/>
        </w:tabs>
        <w:ind w:left="180" w:firstLine="252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13">
    <w:nsid w:val="06F0478F"/>
    <w:multiLevelType w:val="hybridMultilevel"/>
    <w:tmpl w:val="F7A89578"/>
    <w:lvl w:ilvl="0" w:tplc="05786794">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0BCC481F"/>
    <w:multiLevelType w:val="hybridMultilevel"/>
    <w:tmpl w:val="0BB4672E"/>
    <w:lvl w:ilvl="0" w:tplc="D94E3524">
      <w:numFmt w:val="bullet"/>
      <w:lvlText w:val="-"/>
      <w:lvlJc w:val="left"/>
      <w:pPr>
        <w:ind w:left="720" w:hanging="360"/>
      </w:pPr>
      <w:rPr>
        <w:rFonts w:ascii="Helvetica" w:eastAsia="ヒラギノ角ゴ Pro W3" w:hAnsi="Helvetica" w:cs="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0AE045A"/>
    <w:multiLevelType w:val="hybridMultilevel"/>
    <w:tmpl w:val="26E81072"/>
    <w:lvl w:ilvl="0" w:tplc="05786794">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14F94575"/>
    <w:multiLevelType w:val="multilevel"/>
    <w:tmpl w:val="C1D46D96"/>
    <w:lvl w:ilvl="0">
      <w:start w:val="1"/>
      <w:numFmt w:val="bullet"/>
      <w:lvlText w:val=""/>
      <w:lvlJc w:val="left"/>
      <w:pPr>
        <w:tabs>
          <w:tab w:val="num" w:pos="0"/>
        </w:tabs>
        <w:ind w:left="0" w:firstLine="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180A6F1A"/>
    <w:multiLevelType w:val="hybridMultilevel"/>
    <w:tmpl w:val="5C30F856"/>
    <w:lvl w:ilvl="0" w:tplc="05786794">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1AA85DB0"/>
    <w:multiLevelType w:val="hybridMultilevel"/>
    <w:tmpl w:val="C1D46D96"/>
    <w:lvl w:ilvl="0" w:tplc="05786794">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2C7C5D37"/>
    <w:multiLevelType w:val="multilevel"/>
    <w:tmpl w:val="1AC2EE48"/>
    <w:lvl w:ilvl="0">
      <w:start w:val="1"/>
      <w:numFmt w:val="bullet"/>
      <w:lvlText w:val=""/>
      <w:lvlJc w:val="left"/>
      <w:pPr>
        <w:tabs>
          <w:tab w:val="num" w:pos="144"/>
        </w:tabs>
        <w:ind w:left="144" w:hanging="144"/>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36CB37D6"/>
    <w:multiLevelType w:val="hybridMultilevel"/>
    <w:tmpl w:val="B8DEB220"/>
    <w:lvl w:ilvl="0" w:tplc="05786794">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4EEC7658"/>
    <w:multiLevelType w:val="hybridMultilevel"/>
    <w:tmpl w:val="BC4074F2"/>
    <w:lvl w:ilvl="0" w:tplc="05786794">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nsid w:val="53B33953"/>
    <w:multiLevelType w:val="hybridMultilevel"/>
    <w:tmpl w:val="E4A42B68"/>
    <w:lvl w:ilvl="0" w:tplc="05786794">
      <w:start w:val="1"/>
      <w:numFmt w:val="bullet"/>
      <w:lvlText w:val=""/>
      <w:lvlJc w:val="left"/>
      <w:pPr>
        <w:tabs>
          <w:tab w:val="num" w:pos="60"/>
        </w:tabs>
        <w:ind w:left="60" w:firstLine="0"/>
      </w:pPr>
      <w:rPr>
        <w:rFonts w:ascii="Wingdings" w:hAnsi="Wingdings" w:hint="default"/>
        <w:sz w:val="20"/>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23">
    <w:nsid w:val="5B2853D5"/>
    <w:multiLevelType w:val="hybridMultilevel"/>
    <w:tmpl w:val="AE348512"/>
    <w:lvl w:ilvl="0" w:tplc="05786794">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nsid w:val="5B312878"/>
    <w:multiLevelType w:val="hybridMultilevel"/>
    <w:tmpl w:val="1AC2EE48"/>
    <w:lvl w:ilvl="0" w:tplc="B078450E">
      <w:start w:val="1"/>
      <w:numFmt w:val="bullet"/>
      <w:lvlText w:val=""/>
      <w:lvlJc w:val="left"/>
      <w:pPr>
        <w:tabs>
          <w:tab w:val="num" w:pos="144"/>
        </w:tabs>
        <w:ind w:left="144" w:hanging="144"/>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
    <w:nsid w:val="63E04ECE"/>
    <w:multiLevelType w:val="hybridMultilevel"/>
    <w:tmpl w:val="E2C65BB0"/>
    <w:lvl w:ilvl="0" w:tplc="05786794">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6">
    <w:nsid w:val="6DAF31A6"/>
    <w:multiLevelType w:val="hybridMultilevel"/>
    <w:tmpl w:val="C4069192"/>
    <w:lvl w:ilvl="0" w:tplc="05786794">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nsid w:val="792D72D0"/>
    <w:multiLevelType w:val="hybridMultilevel"/>
    <w:tmpl w:val="AD763474"/>
    <w:lvl w:ilvl="0" w:tplc="05786794">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4"/>
  </w:num>
  <w:num w:numId="15">
    <w:abstractNumId w:val="22"/>
  </w:num>
  <w:num w:numId="16">
    <w:abstractNumId w:val="27"/>
  </w:num>
  <w:num w:numId="17">
    <w:abstractNumId w:val="17"/>
  </w:num>
  <w:num w:numId="18">
    <w:abstractNumId w:val="15"/>
  </w:num>
  <w:num w:numId="19">
    <w:abstractNumId w:val="25"/>
  </w:num>
  <w:num w:numId="20">
    <w:abstractNumId w:val="21"/>
  </w:num>
  <w:num w:numId="21">
    <w:abstractNumId w:val="26"/>
  </w:num>
  <w:num w:numId="22">
    <w:abstractNumId w:val="20"/>
  </w:num>
  <w:num w:numId="23">
    <w:abstractNumId w:val="18"/>
  </w:num>
  <w:num w:numId="24">
    <w:abstractNumId w:val="16"/>
  </w:num>
  <w:num w:numId="25">
    <w:abstractNumId w:val="24"/>
  </w:num>
  <w:num w:numId="26">
    <w:abstractNumId w:val="19"/>
  </w:num>
  <w:num w:numId="27">
    <w:abstractNumId w:val="23"/>
  </w:num>
  <w:num w:numId="2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6B728E"/>
    <w:rsid w:val="00073481"/>
    <w:rsid w:val="000B7F1D"/>
    <w:rsid w:val="001449B1"/>
    <w:rsid w:val="0025512C"/>
    <w:rsid w:val="0044786D"/>
    <w:rsid w:val="00697697"/>
    <w:rsid w:val="006B728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rules v:ext="edit">
        <o:r id="V:Rule1" type="callout" idref="#_x0000_s1045"/>
        <o:r id="V:Rule2" type="callout" idref="#_x0000_s1046"/>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09C"/>
    <w:rPr>
      <w:rFonts w:eastAsia="ヒラギノ角ゴ Pro W3"/>
      <w:color w:val="000000"/>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A">
    <w:name w:val="Header &amp; Footer A"/>
    <w:rsid w:val="0044786D"/>
    <w:pPr>
      <w:tabs>
        <w:tab w:val="right" w:pos="9360"/>
      </w:tabs>
    </w:pPr>
    <w:rPr>
      <w:rFonts w:ascii="Helvetica" w:eastAsia="ヒラギノ角ゴ Pro W3" w:hAnsi="Helvetica"/>
      <w:color w:val="000000"/>
      <w:lang w:val="en-US" w:eastAsia="en-US"/>
    </w:rPr>
  </w:style>
  <w:style w:type="paragraph" w:customStyle="1" w:styleId="BodyA">
    <w:name w:val="Body A"/>
    <w:rsid w:val="0044786D"/>
    <w:rPr>
      <w:rFonts w:ascii="Helvetica" w:eastAsia="ヒラギノ角ゴ Pro W3" w:hAnsi="Helvetica"/>
      <w:color w:val="000000"/>
      <w:sz w:val="24"/>
      <w:lang w:val="en-US" w:eastAsia="en-US"/>
    </w:rPr>
  </w:style>
  <w:style w:type="paragraph" w:customStyle="1" w:styleId="BodyBulletA">
    <w:name w:val="Body Bullet A"/>
    <w:autoRedefine/>
    <w:rsid w:val="0044786D"/>
    <w:rPr>
      <w:rFonts w:ascii="Helvetica" w:eastAsia="ヒラギノ角ゴ Pro W3" w:hAnsi="Helvetica"/>
      <w:color w:val="000000"/>
      <w:sz w:val="24"/>
      <w:lang w:val="en-US" w:eastAsia="en-US"/>
    </w:rPr>
  </w:style>
  <w:style w:type="paragraph" w:customStyle="1" w:styleId="FreeFormA">
    <w:name w:val="Free Form A"/>
    <w:rsid w:val="0044786D"/>
    <w:rPr>
      <w:rFonts w:ascii="Helvetica" w:eastAsia="ヒラギノ角ゴ Pro W3" w:hAnsi="Helvetica"/>
      <w:color w:val="000000"/>
      <w:sz w:val="24"/>
      <w:lang w:val="en-US" w:eastAsia="en-US"/>
    </w:rPr>
  </w:style>
  <w:style w:type="paragraph" w:customStyle="1" w:styleId="BodyBulletB">
    <w:name w:val="Body Bullet B"/>
    <w:autoRedefine/>
    <w:rsid w:val="006E309C"/>
    <w:pPr>
      <w:tabs>
        <w:tab w:val="left" w:pos="138"/>
        <w:tab w:val="left" w:pos="318"/>
      </w:tabs>
    </w:pPr>
    <w:rPr>
      <w:rFonts w:ascii="Helvetica" w:eastAsia="ヒラギノ角ゴ Pro W3" w:hAnsi="Helvetica"/>
      <w:color w:val="000000"/>
      <w:sz w:val="22"/>
      <w:lang w:eastAsia="en-US"/>
    </w:rPr>
  </w:style>
  <w:style w:type="paragraph" w:customStyle="1" w:styleId="FreeFormB">
    <w:name w:val="Free Form B"/>
    <w:rsid w:val="0044786D"/>
    <w:rPr>
      <w:rFonts w:eastAsia="ヒラギノ角ゴ Pro W3"/>
      <w:color w:val="000000"/>
      <w:lang w:eastAsia="en-US"/>
    </w:rPr>
  </w:style>
  <w:style w:type="paragraph" w:customStyle="1" w:styleId="BodyB">
    <w:name w:val="Body B"/>
    <w:rsid w:val="0044786D"/>
    <w:rPr>
      <w:rFonts w:ascii="Helvetica" w:eastAsia="ヒラギノ角ゴ Pro W3" w:hAnsi="Helvetica"/>
      <w:color w:val="000000"/>
      <w:sz w:val="24"/>
      <w:lang w:val="en-US" w:eastAsia="en-US"/>
    </w:rPr>
  </w:style>
  <w:style w:type="paragraph" w:customStyle="1" w:styleId="FreeForm">
    <w:name w:val="Free Form"/>
    <w:rsid w:val="0044786D"/>
    <w:rPr>
      <w:rFonts w:eastAsia="ヒラギノ角ゴ Pro W3"/>
      <w:color w:val="000000"/>
      <w:lang w:eastAsia="en-US"/>
    </w:rPr>
  </w:style>
  <w:style w:type="character" w:customStyle="1" w:styleId="EmphasisA">
    <w:name w:val="Emphasis A"/>
    <w:rsid w:val="0044786D"/>
    <w:rPr>
      <w:rFonts w:ascii="Helvetica" w:eastAsia="ヒラギノ角ゴ Pro W3" w:hAnsi="Helvetica"/>
      <w:b/>
      <w:i w:val="0"/>
      <w:color w:val="000000"/>
      <w:sz w:val="20"/>
    </w:rPr>
  </w:style>
  <w:style w:type="table" w:styleId="TableGrid">
    <w:name w:val="Table Grid"/>
    <w:basedOn w:val="TableNormal"/>
    <w:locked/>
    <w:rsid w:val="0049654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rsid w:val="00866296"/>
    <w:pPr>
      <w:tabs>
        <w:tab w:val="center" w:pos="4320"/>
        <w:tab w:val="right" w:pos="8640"/>
      </w:tabs>
    </w:pPr>
  </w:style>
  <w:style w:type="paragraph" w:styleId="Footer">
    <w:name w:val="footer"/>
    <w:basedOn w:val="Normal"/>
    <w:semiHidden/>
    <w:rsid w:val="00866296"/>
    <w:pPr>
      <w:tabs>
        <w:tab w:val="center" w:pos="4320"/>
        <w:tab w:val="right" w:pos="8640"/>
      </w:tabs>
    </w:pPr>
  </w:style>
  <w:style w:type="character" w:styleId="CommentReference">
    <w:name w:val="annotation reference"/>
    <w:basedOn w:val="DefaultParagraphFont"/>
    <w:uiPriority w:val="99"/>
    <w:semiHidden/>
    <w:unhideWhenUsed/>
    <w:rsid w:val="000B7F1D"/>
    <w:rPr>
      <w:sz w:val="16"/>
      <w:szCs w:val="16"/>
    </w:rPr>
  </w:style>
  <w:style w:type="paragraph" w:styleId="CommentText">
    <w:name w:val="annotation text"/>
    <w:basedOn w:val="Normal"/>
    <w:link w:val="CommentTextChar"/>
    <w:uiPriority w:val="99"/>
    <w:semiHidden/>
    <w:unhideWhenUsed/>
    <w:rsid w:val="000B7F1D"/>
    <w:rPr>
      <w:sz w:val="20"/>
      <w:szCs w:val="20"/>
    </w:rPr>
  </w:style>
  <w:style w:type="character" w:customStyle="1" w:styleId="CommentTextChar">
    <w:name w:val="Comment Text Char"/>
    <w:basedOn w:val="DefaultParagraphFont"/>
    <w:link w:val="CommentText"/>
    <w:uiPriority w:val="99"/>
    <w:semiHidden/>
    <w:rsid w:val="000B7F1D"/>
    <w:rPr>
      <w:rFonts w:eastAsia="ヒラギノ角ゴ Pro W3"/>
      <w:color w:val="000000"/>
      <w:lang w:val="en-GB" w:eastAsia="en-US"/>
    </w:rPr>
  </w:style>
  <w:style w:type="paragraph" w:styleId="CommentSubject">
    <w:name w:val="annotation subject"/>
    <w:basedOn w:val="CommentText"/>
    <w:next w:val="CommentText"/>
    <w:link w:val="CommentSubjectChar"/>
    <w:uiPriority w:val="99"/>
    <w:semiHidden/>
    <w:unhideWhenUsed/>
    <w:rsid w:val="000B7F1D"/>
    <w:rPr>
      <w:b/>
      <w:bCs/>
    </w:rPr>
  </w:style>
  <w:style w:type="character" w:customStyle="1" w:styleId="CommentSubjectChar">
    <w:name w:val="Comment Subject Char"/>
    <w:basedOn w:val="CommentTextChar"/>
    <w:link w:val="CommentSubject"/>
    <w:uiPriority w:val="99"/>
    <w:semiHidden/>
    <w:rsid w:val="000B7F1D"/>
    <w:rPr>
      <w:b/>
      <w:bCs/>
    </w:rPr>
  </w:style>
  <w:style w:type="paragraph" w:styleId="BalloonText">
    <w:name w:val="Balloon Text"/>
    <w:basedOn w:val="Normal"/>
    <w:link w:val="BalloonTextChar"/>
    <w:uiPriority w:val="99"/>
    <w:semiHidden/>
    <w:unhideWhenUsed/>
    <w:rsid w:val="000B7F1D"/>
    <w:rPr>
      <w:rFonts w:ascii="Tahoma" w:hAnsi="Tahoma" w:cs="Tahoma"/>
      <w:sz w:val="16"/>
      <w:szCs w:val="16"/>
    </w:rPr>
  </w:style>
  <w:style w:type="character" w:customStyle="1" w:styleId="BalloonTextChar">
    <w:name w:val="Balloon Text Char"/>
    <w:basedOn w:val="DefaultParagraphFont"/>
    <w:link w:val="BalloonText"/>
    <w:uiPriority w:val="99"/>
    <w:semiHidden/>
    <w:rsid w:val="000B7F1D"/>
    <w:rPr>
      <w:rFonts w:ascii="Tahoma" w:eastAsia="ヒラギノ角ゴ Pro W3" w:hAnsi="Tahoma" w:cs="Tahoma"/>
      <w:color w:val="000000"/>
      <w:sz w:val="16"/>
      <w:szCs w:val="16"/>
      <w:lang w:val="en-GB" w:eastAsia="en-US"/>
    </w:rPr>
  </w:style>
</w:styles>
</file>

<file path=word/webSettings.xml><?xml version="1.0" encoding="utf-8"?>
<w:webSettings xmlns:r="http://schemas.openxmlformats.org/officeDocument/2006/relationships" xmlns:w="http://schemas.openxmlformats.org/wordprocessingml/2006/main">
  <w:doNotSaveAsSingleFile/>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3618</Words>
  <Characters>20629</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The Great Lakes Ecosystem - How do human and environmental factors influence our environment</vt:lpstr>
    </vt:vector>
  </TitlesOfParts>
  <Company>OISE</Company>
  <LinksUpToDate>false</LinksUpToDate>
  <CharactersWithSpaces>24199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Great Lakes Ecosystem - How do human and environmental factors influence our environment</dc:title>
  <dc:creator>Education Commons</dc:creator>
  <cp:lastModifiedBy>bcandrewyoung</cp:lastModifiedBy>
  <cp:revision>2</cp:revision>
  <dcterms:created xsi:type="dcterms:W3CDTF">2010-09-30T07:11:00Z</dcterms:created>
  <dcterms:modified xsi:type="dcterms:W3CDTF">2010-09-30T07:11:00Z</dcterms:modified>
</cp:coreProperties>
</file>